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81C" w:rsidRPr="007B0304" w:rsidRDefault="0085481C" w:rsidP="004E0886">
      <w:pPr>
        <w:spacing w:before="0"/>
        <w:jc w:val="center"/>
        <w:rPr>
          <w:sz w:val="28"/>
        </w:rPr>
      </w:pPr>
      <w:bookmarkStart w:id="0" w:name="_Toc119910692"/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85481C" w:rsidRPr="00BB5DF2" w:rsidTr="00BF2711">
        <w:trPr>
          <w:cantSplit/>
          <w:trHeight w:val="277"/>
        </w:trPr>
        <w:tc>
          <w:tcPr>
            <w:tcW w:w="1276" w:type="dxa"/>
            <w:vMerge w:val="restart"/>
          </w:tcPr>
          <w:bookmarkEnd w:id="0"/>
          <w:p w:rsidR="0085481C" w:rsidRPr="00BB5DF2" w:rsidRDefault="0085481C" w:rsidP="00BF2711">
            <w:pPr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580232" cy="819150"/>
                  <wp:effectExtent l="19050" t="0" r="0" b="0"/>
                  <wp:docPr id="6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85481C" w:rsidRPr="0085481C" w:rsidRDefault="0085481C" w:rsidP="00BF2711">
            <w:pPr>
              <w:spacing w:before="0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85481C" w:rsidRPr="0085481C" w:rsidRDefault="0085481C" w:rsidP="00BF2711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85481C" w:rsidRPr="0085481C" w:rsidRDefault="0085481C" w:rsidP="00BF2711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образования</w:t>
            </w:r>
          </w:p>
          <w:p w:rsidR="0085481C" w:rsidRPr="0085481C" w:rsidRDefault="0085481C" w:rsidP="00BF2711">
            <w:pPr>
              <w:spacing w:before="0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85481C" w:rsidRPr="00E7223C" w:rsidRDefault="0085481C" w:rsidP="00BF2711">
            <w:pPr>
              <w:spacing w:before="0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85481C" w:rsidRPr="00BB5DF2" w:rsidTr="00BF2711">
        <w:trPr>
          <w:cantSplit/>
          <w:trHeight w:val="276"/>
        </w:trPr>
        <w:tc>
          <w:tcPr>
            <w:tcW w:w="1276" w:type="dxa"/>
            <w:vMerge/>
          </w:tcPr>
          <w:p w:rsidR="0085481C" w:rsidRPr="00BB5DF2" w:rsidRDefault="0085481C" w:rsidP="00BF2711">
            <w:pPr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85481C" w:rsidRPr="00BB5DF2" w:rsidRDefault="0085481C" w:rsidP="0085481C">
            <w:pPr>
              <w:spacing w:before="0"/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БГТУ.СМК-Ф-4.2-К5-03</w:t>
            </w:r>
          </w:p>
        </w:tc>
      </w:tr>
    </w:tbl>
    <w:p w:rsidR="00A04A47" w:rsidRPr="007B0304" w:rsidRDefault="00A04A47" w:rsidP="00393E11">
      <w:pPr>
        <w:jc w:val="center"/>
        <w:rPr>
          <w:sz w:val="22"/>
        </w:rPr>
      </w:pPr>
    </w:p>
    <w:p w:rsidR="00393E11" w:rsidRPr="007B0304" w:rsidRDefault="00393E11" w:rsidP="00393E11">
      <w:pPr>
        <w:spacing w:line="360" w:lineRule="auto"/>
        <w:jc w:val="right"/>
        <w:rPr>
          <w:sz w:val="22"/>
          <w:szCs w:val="22"/>
        </w:rPr>
      </w:pPr>
      <w:r w:rsidRPr="007B0304">
        <w:rPr>
          <w:sz w:val="22"/>
          <w:szCs w:val="22"/>
        </w:rPr>
        <w:t>УТВЕРЖДАЮ</w:t>
      </w:r>
      <w:r w:rsidR="00C27A9E" w:rsidRPr="007B0304">
        <w:rPr>
          <w:sz w:val="22"/>
          <w:szCs w:val="22"/>
        </w:rPr>
        <w:t>:</w:t>
      </w:r>
    </w:p>
    <w:tbl>
      <w:tblPr>
        <w:tblStyle w:val="a3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258"/>
        <w:gridCol w:w="840"/>
        <w:gridCol w:w="845"/>
      </w:tblGrid>
      <w:tr w:rsidR="00C27A9E" w:rsidRPr="007B0304" w:rsidTr="00A172F3">
        <w:trPr>
          <w:trHeight w:val="227"/>
        </w:trPr>
        <w:tc>
          <w:tcPr>
            <w:tcW w:w="2273" w:type="dxa"/>
            <w:gridSpan w:val="3"/>
            <w:tcMar>
              <w:left w:w="0" w:type="dxa"/>
              <w:right w:w="0" w:type="dxa"/>
            </w:tcMar>
            <w:vAlign w:val="bottom"/>
          </w:tcPr>
          <w:p w:rsidR="00C27A9E" w:rsidRPr="007B0304" w:rsidRDefault="00C27A9E" w:rsidP="00C27A9E">
            <w:pPr>
              <w:spacing w:before="0"/>
              <w:jc w:val="right"/>
              <w:rPr>
                <w:sz w:val="20"/>
                <w:szCs w:val="22"/>
              </w:rPr>
            </w:pPr>
            <w:r w:rsidRPr="007B0304">
              <w:rPr>
                <w:sz w:val="20"/>
                <w:szCs w:val="22"/>
              </w:rPr>
              <w:t>Заведующий кафедрой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27A9E" w:rsidRPr="007B0304" w:rsidRDefault="00020644" w:rsidP="00020644">
            <w:pPr>
              <w:spacing w:befor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Е6</w:t>
            </w:r>
          </w:p>
        </w:tc>
      </w:tr>
      <w:tr w:rsidR="00C27A9E" w:rsidRPr="007B0304" w:rsidTr="00A172F3">
        <w:trPr>
          <w:trHeight w:val="341"/>
        </w:trPr>
        <w:tc>
          <w:tcPr>
            <w:tcW w:w="116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C27A9E" w:rsidRPr="007B0304" w:rsidRDefault="00C27A9E" w:rsidP="00C27A9E">
            <w:pPr>
              <w:spacing w:before="0"/>
              <w:jc w:val="right"/>
              <w:rPr>
                <w:sz w:val="20"/>
                <w:szCs w:val="22"/>
              </w:rPr>
            </w:pPr>
          </w:p>
        </w:tc>
        <w:tc>
          <w:tcPr>
            <w:tcW w:w="260" w:type="dxa"/>
            <w:tcMar>
              <w:left w:w="28" w:type="dxa"/>
              <w:right w:w="28" w:type="dxa"/>
            </w:tcMar>
            <w:vAlign w:val="bottom"/>
          </w:tcPr>
          <w:p w:rsidR="00C27A9E" w:rsidRPr="007B0304" w:rsidRDefault="00C27A9E" w:rsidP="00C27A9E">
            <w:pPr>
              <w:spacing w:before="0"/>
              <w:jc w:val="right"/>
              <w:rPr>
                <w:sz w:val="20"/>
                <w:szCs w:val="22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C27A9E" w:rsidRPr="007B0304" w:rsidRDefault="00020644" w:rsidP="00020644">
            <w:pPr>
              <w:spacing w:befor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Егоренков Л.С.</w:t>
            </w:r>
          </w:p>
        </w:tc>
      </w:tr>
      <w:tr w:rsidR="00C27A9E" w:rsidRPr="007B0304" w:rsidTr="00A172F3">
        <w:trPr>
          <w:trHeight w:val="227"/>
        </w:trPr>
        <w:tc>
          <w:tcPr>
            <w:tcW w:w="116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27A9E" w:rsidRPr="007B0304" w:rsidRDefault="00C27A9E" w:rsidP="00C27A9E">
            <w:pPr>
              <w:spacing w:before="0"/>
              <w:jc w:val="center"/>
              <w:rPr>
                <w:sz w:val="20"/>
                <w:szCs w:val="22"/>
                <w:vertAlign w:val="superscript"/>
              </w:rPr>
            </w:pPr>
            <w:r w:rsidRPr="007B0304">
              <w:rPr>
                <w:sz w:val="20"/>
                <w:szCs w:val="22"/>
                <w:vertAlign w:val="superscript"/>
              </w:rPr>
              <w:t>подпись</w:t>
            </w:r>
          </w:p>
        </w:tc>
        <w:tc>
          <w:tcPr>
            <w:tcW w:w="260" w:type="dxa"/>
            <w:tcMar>
              <w:left w:w="28" w:type="dxa"/>
              <w:right w:w="28" w:type="dxa"/>
            </w:tcMar>
          </w:tcPr>
          <w:p w:rsidR="00C27A9E" w:rsidRPr="007B0304" w:rsidRDefault="00C27A9E" w:rsidP="00C27A9E">
            <w:pPr>
              <w:spacing w:before="0"/>
              <w:jc w:val="center"/>
              <w:rPr>
                <w:sz w:val="20"/>
                <w:szCs w:val="22"/>
              </w:rPr>
            </w:pPr>
          </w:p>
        </w:tc>
        <w:tc>
          <w:tcPr>
            <w:tcW w:w="1700" w:type="dxa"/>
            <w:gridSpan w:val="2"/>
            <w:tcMar>
              <w:left w:w="28" w:type="dxa"/>
              <w:right w:w="28" w:type="dxa"/>
            </w:tcMar>
          </w:tcPr>
          <w:p w:rsidR="00C27A9E" w:rsidRPr="007B0304" w:rsidRDefault="004E0886" w:rsidP="00C27A9E">
            <w:pPr>
              <w:spacing w:before="0"/>
              <w:jc w:val="center"/>
              <w:rPr>
                <w:sz w:val="20"/>
                <w:szCs w:val="22"/>
                <w:vertAlign w:val="superscript"/>
              </w:rPr>
            </w:pPr>
            <w:r>
              <w:rPr>
                <w:sz w:val="20"/>
                <w:szCs w:val="22"/>
                <w:vertAlign w:val="superscript"/>
              </w:rPr>
              <w:t>Фамилия И.О.</w:t>
            </w:r>
          </w:p>
        </w:tc>
      </w:tr>
    </w:tbl>
    <w:p w:rsidR="00393E11" w:rsidRPr="007B0304" w:rsidRDefault="00393E11" w:rsidP="00393E11">
      <w:pPr>
        <w:spacing w:line="360" w:lineRule="auto"/>
        <w:jc w:val="center"/>
        <w:rPr>
          <w:sz w:val="22"/>
          <w:szCs w:val="22"/>
        </w:rPr>
      </w:pPr>
      <w:r w:rsidRPr="007B0304">
        <w:rPr>
          <w:sz w:val="22"/>
          <w:szCs w:val="22"/>
        </w:rPr>
        <w:t>З А Д А Н И Е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92"/>
        <w:gridCol w:w="662"/>
        <w:gridCol w:w="895"/>
        <w:gridCol w:w="142"/>
        <w:gridCol w:w="1271"/>
        <w:gridCol w:w="290"/>
        <w:gridCol w:w="705"/>
        <w:gridCol w:w="146"/>
        <w:gridCol w:w="834"/>
        <w:gridCol w:w="14"/>
        <w:gridCol w:w="152"/>
        <w:gridCol w:w="134"/>
        <w:gridCol w:w="700"/>
        <w:gridCol w:w="9"/>
        <w:gridCol w:w="165"/>
        <w:gridCol w:w="134"/>
        <w:gridCol w:w="700"/>
        <w:gridCol w:w="158"/>
        <w:gridCol w:w="134"/>
        <w:gridCol w:w="700"/>
        <w:gridCol w:w="135"/>
        <w:gridCol w:w="134"/>
        <w:gridCol w:w="700"/>
        <w:gridCol w:w="135"/>
        <w:gridCol w:w="134"/>
        <w:gridCol w:w="456"/>
      </w:tblGrid>
      <w:tr w:rsidR="00A172F3" w:rsidRPr="007B0304" w:rsidTr="00A04A47">
        <w:tc>
          <w:tcPr>
            <w:tcW w:w="365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2F3" w:rsidRPr="007B0304" w:rsidRDefault="00A172F3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на курсовой проект по дисциплине</w:t>
            </w:r>
          </w:p>
        </w:tc>
        <w:tc>
          <w:tcPr>
            <w:tcW w:w="6379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72F3" w:rsidRPr="007B0304" w:rsidRDefault="00A47478" w:rsidP="00483E49">
            <w:pPr>
              <w:spacing w:before="12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</w:t>
            </w:r>
            <w:r w:rsidR="00483E49">
              <w:rPr>
                <w:sz w:val="22"/>
                <w:szCs w:val="22"/>
              </w:rPr>
              <w:t>ая</w:t>
            </w:r>
            <w:r>
              <w:rPr>
                <w:sz w:val="22"/>
                <w:szCs w:val="22"/>
              </w:rPr>
              <w:t xml:space="preserve"> практик</w:t>
            </w:r>
            <w:r w:rsidR="00483E49">
              <w:rPr>
                <w:sz w:val="22"/>
                <w:szCs w:val="22"/>
              </w:rPr>
              <w:t>а</w:t>
            </w:r>
          </w:p>
        </w:tc>
      </w:tr>
      <w:tr w:rsidR="00D248ED" w:rsidRPr="007B0304" w:rsidTr="00A04A47">
        <w:trPr>
          <w:gridAfter w:val="2"/>
          <w:wAfter w:w="590" w:type="dxa"/>
        </w:trPr>
        <w:tc>
          <w:tcPr>
            <w:tcW w:w="209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proofErr w:type="gramStart"/>
            <w:r w:rsidRPr="007B0304">
              <w:rPr>
                <w:sz w:val="22"/>
                <w:szCs w:val="22"/>
              </w:rPr>
              <w:t xml:space="preserve">выполняемый </w:t>
            </w:r>
            <w:r w:rsidR="00BF21F7">
              <w:rPr>
                <w:sz w:val="22"/>
                <w:szCs w:val="22"/>
                <w:lang w:val="en-US"/>
              </w:rPr>
              <w:t xml:space="preserve"> </w:t>
            </w:r>
            <w:r w:rsidRPr="007B0304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A47478" w:rsidRDefault="00A47478" w:rsidP="008903A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семестре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6636E2" w:rsidRDefault="00D9104C" w:rsidP="00D9104C">
            <w:pPr>
              <w:spacing w:before="12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201</w:t>
            </w:r>
            <w:r w:rsidR="00A4747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6636E2" w:rsidRDefault="00D162B5" w:rsidP="00D9104C">
            <w:pPr>
              <w:spacing w:before="120"/>
              <w:rPr>
                <w:sz w:val="22"/>
                <w:szCs w:val="22"/>
                <w:lang w:val="en-US"/>
              </w:rPr>
            </w:pPr>
            <w:r w:rsidRPr="007B0304">
              <w:rPr>
                <w:sz w:val="22"/>
                <w:szCs w:val="22"/>
              </w:rPr>
              <w:t>-</w:t>
            </w:r>
            <w:r w:rsidR="00A47478">
              <w:rPr>
                <w:sz w:val="22"/>
                <w:szCs w:val="22"/>
              </w:rPr>
              <w:t xml:space="preserve">  </w:t>
            </w:r>
            <w:r w:rsidR="00A04A47" w:rsidRPr="007B0304">
              <w:rPr>
                <w:sz w:val="22"/>
                <w:szCs w:val="22"/>
              </w:rPr>
              <w:t xml:space="preserve"> </w:t>
            </w:r>
            <w:r w:rsidRPr="007B0304">
              <w:rPr>
                <w:sz w:val="22"/>
                <w:szCs w:val="22"/>
              </w:rPr>
              <w:t>20</w:t>
            </w:r>
            <w:r w:rsidR="00D9104C">
              <w:rPr>
                <w:sz w:val="22"/>
                <w:szCs w:val="22"/>
              </w:rPr>
              <w:t>1</w:t>
            </w:r>
            <w:r w:rsidR="00A47478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уч. года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6636E2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студент</w:t>
            </w:r>
            <w:r w:rsidR="00580A95">
              <w:rPr>
                <w:sz w:val="22"/>
                <w:szCs w:val="22"/>
              </w:rPr>
              <w:t>у</w:t>
            </w:r>
          </w:p>
        </w:tc>
        <w:tc>
          <w:tcPr>
            <w:tcW w:w="897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A47478" w:rsidP="001D035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Иванову Р.Е.</w:t>
            </w:r>
          </w:p>
        </w:tc>
      </w:tr>
      <w:tr w:rsidR="00D162B5" w:rsidRPr="007B0304" w:rsidTr="00A04A47"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группы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9104C" w:rsidP="009D4E3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Е6</w:t>
            </w:r>
            <w:r w:rsidR="00A47478">
              <w:rPr>
                <w:sz w:val="22"/>
                <w:szCs w:val="22"/>
              </w:rPr>
              <w:t>М31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факультета</w:t>
            </w:r>
          </w:p>
        </w:tc>
        <w:tc>
          <w:tcPr>
            <w:tcW w:w="6669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7F5054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1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7F5054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Тема проекта</w:t>
            </w:r>
          </w:p>
        </w:tc>
        <w:tc>
          <w:tcPr>
            <w:tcW w:w="808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F5054" w:rsidRDefault="00A47478" w:rsidP="00F64677">
            <w:pPr>
              <w:pStyle w:val="21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A47478">
              <w:rPr>
                <w:b/>
                <w:bCs/>
                <w:sz w:val="22"/>
              </w:rPr>
              <w:t>Исследование возможности замыкания контактов реле</w:t>
            </w:r>
            <w:r w:rsidR="00F64677">
              <w:rPr>
                <w:b/>
                <w:bCs/>
                <w:sz w:val="22"/>
              </w:rPr>
              <w:t xml:space="preserve"> </w:t>
            </w:r>
            <w:r w:rsidR="00F64677" w:rsidRPr="00A47478">
              <w:rPr>
                <w:b/>
                <w:sz w:val="22"/>
                <w:szCs w:val="22"/>
              </w:rPr>
              <w:t>РПУ на</w:t>
            </w:r>
            <w:r w:rsidR="00F64677">
              <w:rPr>
                <w:b/>
                <w:sz w:val="22"/>
                <w:szCs w:val="22"/>
              </w:rPr>
              <w:t xml:space="preserve"> корпус при </w:t>
            </w: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F64677" w:rsidRDefault="00F64677" w:rsidP="00F64677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штатном режиме функционирования</w:t>
            </w: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</w:t>
            </w:r>
          </w:p>
        </w:tc>
        <w:tc>
          <w:tcPr>
            <w:tcW w:w="495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Дата выдачи задания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A83F87" w:rsidP="00D248E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A83F87" w:rsidP="00D248E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1545EA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20</w:t>
            </w:r>
            <w:r w:rsidR="00A47478">
              <w:rPr>
                <w:sz w:val="22"/>
                <w:szCs w:val="22"/>
              </w:rPr>
              <w:t>19</w:t>
            </w:r>
            <w:r w:rsidRPr="007B03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3</w:t>
            </w:r>
          </w:p>
        </w:tc>
        <w:tc>
          <w:tcPr>
            <w:tcW w:w="495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Сроки сдачи студентом оконченного проекта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7F5054" w:rsidP="00D248E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47478">
              <w:rPr>
                <w:sz w:val="22"/>
                <w:szCs w:val="22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7F5054" w:rsidP="00D248E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1545EA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20</w:t>
            </w:r>
            <w:r w:rsidR="00A47478">
              <w:rPr>
                <w:sz w:val="22"/>
                <w:szCs w:val="22"/>
              </w:rPr>
              <w:t>19</w:t>
            </w:r>
            <w:r w:rsidRPr="007B03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4</w:t>
            </w:r>
          </w:p>
        </w:tc>
        <w:tc>
          <w:tcPr>
            <w:tcW w:w="495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Техническое задание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20___ г.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 xml:space="preserve">Исходная технико-экономическая информация к проекту </w:t>
            </w:r>
          </w:p>
        </w:tc>
      </w:tr>
      <w:tr w:rsidR="00D162B5" w:rsidRPr="007B0304" w:rsidTr="00A04A47">
        <w:trPr>
          <w:trHeight w:val="37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F64677" w:rsidRDefault="008C1AE6" w:rsidP="008C3E03">
            <w:pPr>
              <w:spacing w:before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Для проведения лабораторно-отработочных испытаний</w:t>
            </w:r>
            <w:r w:rsidR="008C3E03">
              <w:rPr>
                <w:sz w:val="22"/>
                <w:szCs w:val="20"/>
              </w:rPr>
              <w:t xml:space="preserve"> использовать</w:t>
            </w:r>
            <w:r>
              <w:rPr>
                <w:sz w:val="22"/>
                <w:szCs w:val="20"/>
              </w:rPr>
              <w:t xml:space="preserve"> </w:t>
            </w:r>
            <w:r w:rsidR="004D5993">
              <w:rPr>
                <w:sz w:val="22"/>
                <w:szCs w:val="20"/>
              </w:rPr>
              <w:t>осциллограф</w:t>
            </w:r>
            <w:r w:rsidR="00F64677">
              <w:rPr>
                <w:sz w:val="22"/>
                <w:szCs w:val="20"/>
              </w:rPr>
              <w:t xml:space="preserve"> </w:t>
            </w:r>
            <w:r w:rsidR="00F64677">
              <w:rPr>
                <w:sz w:val="22"/>
                <w:szCs w:val="20"/>
                <w:lang w:val="en-US"/>
              </w:rPr>
              <w:t>TDS</w:t>
            </w:r>
            <w:r w:rsidR="00F64677">
              <w:rPr>
                <w:sz w:val="22"/>
                <w:szCs w:val="20"/>
              </w:rPr>
              <w:t xml:space="preserve"> 2012</w:t>
            </w:r>
            <w:r w:rsidR="008C3E03">
              <w:rPr>
                <w:sz w:val="22"/>
                <w:szCs w:val="20"/>
              </w:rPr>
              <w:t>,</w:t>
            </w: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8C3E03" w:rsidP="00384B34">
            <w:pPr>
              <w:spacing w:before="0"/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>источник питания</w:t>
            </w:r>
            <w:r w:rsidRPr="00F64677">
              <w:rPr>
                <w:sz w:val="22"/>
                <w:szCs w:val="20"/>
              </w:rPr>
              <w:t xml:space="preserve"> </w:t>
            </w:r>
            <w:r w:rsidR="00F64677" w:rsidRPr="00F64677">
              <w:rPr>
                <w:sz w:val="22"/>
                <w:szCs w:val="20"/>
              </w:rPr>
              <w:t>Б5-48</w:t>
            </w:r>
            <w:r w:rsidR="00F64677">
              <w:rPr>
                <w:sz w:val="22"/>
                <w:szCs w:val="20"/>
              </w:rPr>
              <w:t>, электрическое приспособление 1072, реле РПУ, защитный экран.</w:t>
            </w: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6D7D03">
            <w:pPr>
              <w:spacing w:before="0"/>
              <w:rPr>
                <w:sz w:val="20"/>
                <w:szCs w:val="20"/>
              </w:rPr>
            </w:pP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</w:t>
            </w:r>
          </w:p>
        </w:tc>
        <w:tc>
          <w:tcPr>
            <w:tcW w:w="494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Состав и объем проекта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5.1</w:t>
            </w:r>
          </w:p>
        </w:tc>
        <w:tc>
          <w:tcPr>
            <w:tcW w:w="330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Чертежи, схемы, диаграммы:</w:t>
            </w:r>
          </w:p>
        </w:tc>
        <w:tc>
          <w:tcPr>
            <w:tcW w:w="5674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377AAA" w:rsidP="00EC68EF">
            <w:pPr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C68EF">
              <w:t>методика</w:t>
            </w:r>
            <w:r>
              <w:t>, поясняющая алгоритм работы;</w:t>
            </w: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377AAA" w:rsidP="0072279B">
            <w:pPr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t>графики, отражающие ре</w:t>
            </w:r>
            <w:bookmarkStart w:id="1" w:name="_GoBack"/>
            <w:bookmarkEnd w:id="1"/>
            <w:r>
              <w:t>зультаты работы над проектом;</w:t>
            </w: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377AAA" w:rsidP="0072279B">
            <w:pPr>
              <w:spacing w:before="0"/>
              <w:rPr>
                <w:sz w:val="22"/>
                <w:szCs w:val="22"/>
              </w:rPr>
            </w:pPr>
            <w:r>
              <w:t xml:space="preserve">- чертежи: схема </w:t>
            </w:r>
            <w:r w:rsidR="0072279B">
              <w:t>испытания элемента</w:t>
            </w:r>
            <w:r>
              <w:t>.</w:t>
            </w: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6848DA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5.2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Программа расчетов на ЭВМ</w:t>
            </w:r>
          </w:p>
        </w:tc>
        <w:tc>
          <w:tcPr>
            <w:tcW w:w="567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6848DA">
            <w:pPr>
              <w:spacing w:before="240"/>
              <w:rPr>
                <w:sz w:val="22"/>
                <w:szCs w:val="22"/>
              </w:rPr>
            </w:pPr>
          </w:p>
        </w:tc>
      </w:tr>
      <w:tr w:rsidR="00A04A47" w:rsidRPr="007B0304" w:rsidTr="006848DA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120"/>
              <w:rPr>
                <w:sz w:val="22"/>
                <w:szCs w:val="22"/>
              </w:rPr>
            </w:pPr>
          </w:p>
        </w:tc>
      </w:tr>
      <w:tr w:rsidR="00D248ED" w:rsidRPr="007B0304" w:rsidTr="00A04A47">
        <w:trPr>
          <w:gridAfter w:val="1"/>
          <w:wAfter w:w="456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5.3</w:t>
            </w:r>
          </w:p>
        </w:tc>
        <w:tc>
          <w:tcPr>
            <w:tcW w:w="458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 xml:space="preserve">Расчетно-пояснительная записка к проекту на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48ED" w:rsidRPr="007B0304" w:rsidRDefault="0072279B" w:rsidP="006848DA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10…2</w:t>
            </w:r>
            <w:r w:rsidR="00377AAA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стр.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</w:p>
        </w:tc>
      </w:tr>
      <w:tr w:rsidR="00D248ED" w:rsidRPr="007B0304" w:rsidTr="00A04A47">
        <w:trPr>
          <w:trHeight w:val="546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281" w:rsidRDefault="00F31281" w:rsidP="00D248ED">
            <w:pPr>
              <w:spacing w:before="120"/>
              <w:rPr>
                <w:sz w:val="22"/>
                <w:szCs w:val="22"/>
              </w:rPr>
            </w:pPr>
          </w:p>
          <w:p w:rsidR="00F31281" w:rsidRDefault="00F31281" w:rsidP="00D248ED">
            <w:pPr>
              <w:spacing w:before="120"/>
              <w:rPr>
                <w:sz w:val="22"/>
                <w:szCs w:val="22"/>
              </w:rPr>
            </w:pPr>
          </w:p>
          <w:p w:rsidR="00D248ED" w:rsidRPr="007B0304" w:rsidRDefault="00D248ED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9639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281" w:rsidRDefault="00F31281" w:rsidP="00D248ED">
            <w:pPr>
              <w:spacing w:before="120"/>
              <w:rPr>
                <w:sz w:val="22"/>
                <w:szCs w:val="22"/>
              </w:rPr>
            </w:pPr>
          </w:p>
          <w:p w:rsidR="00F31281" w:rsidRDefault="00F31281" w:rsidP="00D248ED">
            <w:pPr>
              <w:spacing w:before="120"/>
              <w:rPr>
                <w:sz w:val="22"/>
                <w:szCs w:val="22"/>
              </w:rPr>
            </w:pPr>
          </w:p>
          <w:p w:rsidR="00D248ED" w:rsidRPr="007B0304" w:rsidRDefault="00D248ED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lastRenderedPageBreak/>
              <w:t>Календарный план выполнения курсового проекта</w:t>
            </w:r>
          </w:p>
        </w:tc>
      </w:tr>
      <w:tr w:rsidR="00A04A47" w:rsidRPr="007B0304" w:rsidTr="00A04A47">
        <w:trPr>
          <w:trHeight w:val="29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0"/>
                <w:szCs w:val="20"/>
              </w:rPr>
            </w:pPr>
          </w:p>
        </w:tc>
      </w:tr>
    </w:tbl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874"/>
        <w:gridCol w:w="2113"/>
        <w:gridCol w:w="1856"/>
      </w:tblGrid>
      <w:tr w:rsidR="00393E11" w:rsidRPr="007B0304" w:rsidTr="00A04A47">
        <w:trPr>
          <w:trHeight w:val="434"/>
        </w:trPr>
        <w:tc>
          <w:tcPr>
            <w:tcW w:w="1188" w:type="dxa"/>
            <w:vMerge w:val="restart"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Этап</w:t>
            </w:r>
          </w:p>
        </w:tc>
        <w:tc>
          <w:tcPr>
            <w:tcW w:w="4874" w:type="dxa"/>
            <w:vMerge w:val="restart"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Краткое содержание</w:t>
            </w:r>
          </w:p>
        </w:tc>
        <w:tc>
          <w:tcPr>
            <w:tcW w:w="3969" w:type="dxa"/>
            <w:gridSpan w:val="2"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Срок выполнения</w:t>
            </w:r>
          </w:p>
        </w:tc>
      </w:tr>
      <w:tr w:rsidR="00393E11" w:rsidRPr="007B0304" w:rsidTr="00A04A47">
        <w:trPr>
          <w:trHeight w:val="566"/>
        </w:trPr>
        <w:tc>
          <w:tcPr>
            <w:tcW w:w="1188" w:type="dxa"/>
            <w:vMerge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74" w:type="dxa"/>
            <w:vMerge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vAlign w:val="center"/>
          </w:tcPr>
          <w:p w:rsidR="00393E11" w:rsidRPr="007B0304" w:rsidRDefault="00A04A47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п</w:t>
            </w:r>
            <w:r w:rsidR="00393E11" w:rsidRPr="007B0304">
              <w:rPr>
                <w:sz w:val="22"/>
                <w:szCs w:val="22"/>
              </w:rPr>
              <w:t>о плану</w:t>
            </w:r>
          </w:p>
        </w:tc>
        <w:tc>
          <w:tcPr>
            <w:tcW w:w="1856" w:type="dxa"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фактически</w:t>
            </w:r>
          </w:p>
        </w:tc>
      </w:tr>
      <w:tr w:rsidR="000C09CE" w:rsidRPr="007B0304" w:rsidTr="00A04A47">
        <w:tc>
          <w:tcPr>
            <w:tcW w:w="1188" w:type="dxa"/>
          </w:tcPr>
          <w:p w:rsidR="000C09CE" w:rsidRPr="007B0304" w:rsidRDefault="000C09CE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74" w:type="dxa"/>
          </w:tcPr>
          <w:p w:rsidR="000C09CE" w:rsidRPr="007B0304" w:rsidRDefault="00322886" w:rsidP="00927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методики для проведения лабораторно-отработочных испытаний</w:t>
            </w:r>
          </w:p>
        </w:tc>
        <w:tc>
          <w:tcPr>
            <w:tcW w:w="2113" w:type="dxa"/>
          </w:tcPr>
          <w:p w:rsidR="000C09CE" w:rsidRPr="007B0304" w:rsidRDefault="008C1AE6" w:rsidP="009552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17.03</w:t>
            </w:r>
          </w:p>
        </w:tc>
        <w:tc>
          <w:tcPr>
            <w:tcW w:w="1856" w:type="dxa"/>
          </w:tcPr>
          <w:p w:rsidR="000C09CE" w:rsidRPr="007B0304" w:rsidRDefault="000C09CE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0C09CE" w:rsidRPr="007B0304" w:rsidTr="00A04A47">
        <w:tc>
          <w:tcPr>
            <w:tcW w:w="1188" w:type="dxa"/>
          </w:tcPr>
          <w:p w:rsidR="000C09CE" w:rsidRPr="007B0304" w:rsidRDefault="000C09CE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74" w:type="dxa"/>
          </w:tcPr>
          <w:p w:rsidR="000C09CE" w:rsidRPr="007B0304" w:rsidRDefault="00322886" w:rsidP="00927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испытаний</w:t>
            </w:r>
          </w:p>
        </w:tc>
        <w:tc>
          <w:tcPr>
            <w:tcW w:w="2113" w:type="dxa"/>
          </w:tcPr>
          <w:p w:rsidR="000C09CE" w:rsidRPr="007B0304" w:rsidRDefault="0019069F" w:rsidP="009552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24.03</w:t>
            </w:r>
          </w:p>
        </w:tc>
        <w:tc>
          <w:tcPr>
            <w:tcW w:w="1856" w:type="dxa"/>
          </w:tcPr>
          <w:p w:rsidR="000C09CE" w:rsidRPr="007B0304" w:rsidRDefault="000C09CE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0C09CE" w:rsidRPr="007B0304" w:rsidTr="00A04A47">
        <w:tc>
          <w:tcPr>
            <w:tcW w:w="1188" w:type="dxa"/>
          </w:tcPr>
          <w:p w:rsidR="000C09CE" w:rsidRPr="007B0304" w:rsidRDefault="000C09CE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74" w:type="dxa"/>
          </w:tcPr>
          <w:p w:rsidR="000C09CE" w:rsidRPr="007B0304" w:rsidRDefault="00322886" w:rsidP="008C1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результатов испытаний</w:t>
            </w:r>
          </w:p>
        </w:tc>
        <w:tc>
          <w:tcPr>
            <w:tcW w:w="2113" w:type="dxa"/>
          </w:tcPr>
          <w:p w:rsidR="000C09CE" w:rsidRPr="007B0304" w:rsidRDefault="0019069F" w:rsidP="009552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</w:t>
            </w:r>
          </w:p>
        </w:tc>
        <w:tc>
          <w:tcPr>
            <w:tcW w:w="1856" w:type="dxa"/>
          </w:tcPr>
          <w:p w:rsidR="000C09CE" w:rsidRPr="007B0304" w:rsidRDefault="000C09CE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0C09CE" w:rsidRPr="007B0304" w:rsidTr="00A04A47">
        <w:tc>
          <w:tcPr>
            <w:tcW w:w="1188" w:type="dxa"/>
          </w:tcPr>
          <w:p w:rsidR="000C09CE" w:rsidRPr="007B0304" w:rsidRDefault="000C09CE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74" w:type="dxa"/>
          </w:tcPr>
          <w:p w:rsidR="000C09CE" w:rsidRPr="007B0304" w:rsidRDefault="00322886" w:rsidP="00927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 отчета о проделанной работе</w:t>
            </w:r>
          </w:p>
        </w:tc>
        <w:tc>
          <w:tcPr>
            <w:tcW w:w="2113" w:type="dxa"/>
          </w:tcPr>
          <w:p w:rsidR="000C09CE" w:rsidRPr="007B0304" w:rsidRDefault="0019069F" w:rsidP="009552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</w:t>
            </w:r>
          </w:p>
        </w:tc>
        <w:tc>
          <w:tcPr>
            <w:tcW w:w="1856" w:type="dxa"/>
          </w:tcPr>
          <w:p w:rsidR="000C09CE" w:rsidRPr="007B0304" w:rsidRDefault="000C09CE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393E11" w:rsidRPr="007B0304" w:rsidTr="00A04A47">
        <w:tc>
          <w:tcPr>
            <w:tcW w:w="1188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74" w:type="dxa"/>
          </w:tcPr>
          <w:p w:rsidR="00393E11" w:rsidRPr="007B0304" w:rsidRDefault="00393E11" w:rsidP="00927A8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13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393E11" w:rsidRPr="007B0304" w:rsidTr="00A04A47">
        <w:tc>
          <w:tcPr>
            <w:tcW w:w="1188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74" w:type="dxa"/>
          </w:tcPr>
          <w:p w:rsidR="00393E11" w:rsidRPr="007B0304" w:rsidRDefault="00393E11" w:rsidP="00927A8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13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393E11" w:rsidRPr="007B0304" w:rsidTr="00A04A47">
        <w:tc>
          <w:tcPr>
            <w:tcW w:w="1188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74" w:type="dxa"/>
          </w:tcPr>
          <w:p w:rsidR="00393E11" w:rsidRPr="007B0304" w:rsidRDefault="00393E11" w:rsidP="00927A8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13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393E11" w:rsidRPr="007B0304" w:rsidTr="00A04A47">
        <w:tc>
          <w:tcPr>
            <w:tcW w:w="1188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74" w:type="dxa"/>
          </w:tcPr>
          <w:p w:rsidR="00393E11" w:rsidRPr="007B0304" w:rsidRDefault="00393E11" w:rsidP="00927A8E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13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92"/>
        <w:gridCol w:w="2268"/>
        <w:gridCol w:w="1134"/>
        <w:gridCol w:w="1543"/>
        <w:gridCol w:w="4694"/>
      </w:tblGrid>
      <w:tr w:rsidR="00A04A47" w:rsidRPr="007B0304" w:rsidTr="00A04A47">
        <w:trPr>
          <w:trHeight w:val="633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7</w:t>
            </w:r>
          </w:p>
        </w:tc>
        <w:tc>
          <w:tcPr>
            <w:tcW w:w="49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Дополнительные указания по проектированию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Отзыв руководителя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Общая оценка о работе студента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6848DA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6848DA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6848DA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</w:tbl>
    <w:p w:rsidR="00A04A47" w:rsidRPr="007B0304" w:rsidRDefault="00A04A47" w:rsidP="00393E11">
      <w:pPr>
        <w:ind w:firstLine="2880"/>
        <w:rPr>
          <w:sz w:val="22"/>
          <w:szCs w:val="22"/>
        </w:rPr>
      </w:pPr>
    </w:p>
    <w:p w:rsidR="00393E11" w:rsidRPr="007B0304" w:rsidRDefault="00393E11" w:rsidP="00393E11">
      <w:pPr>
        <w:ind w:firstLine="2880"/>
      </w:pPr>
      <w:r w:rsidRPr="007B0304">
        <w:rPr>
          <w:sz w:val="22"/>
          <w:szCs w:val="22"/>
        </w:rPr>
        <w:t>Студент</w:t>
      </w:r>
      <w:r w:rsidRPr="007B0304">
        <w:t xml:space="preserve"> ____________</w:t>
      </w:r>
      <w:r w:rsidR="00C27A9E" w:rsidRPr="007B0304">
        <w:t>_______</w:t>
      </w:r>
      <w:r w:rsidR="005A6683" w:rsidRPr="007B0304">
        <w:t xml:space="preserve"> </w:t>
      </w:r>
      <w:r w:rsidR="00483E49">
        <w:t xml:space="preserve">  </w:t>
      </w:r>
      <w:r w:rsidR="00483E49" w:rsidRPr="00483E49">
        <w:rPr>
          <w:u w:val="single"/>
        </w:rPr>
        <w:t xml:space="preserve">          Иванов Р.Е.</w:t>
      </w:r>
      <w:r w:rsidR="00483E49" w:rsidRPr="00483E49">
        <w:t xml:space="preserve"> </w:t>
      </w:r>
    </w:p>
    <w:p w:rsidR="00393E11" w:rsidRPr="007B0304" w:rsidRDefault="00393E11" w:rsidP="00393E11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подпись</w:t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="00483E49">
        <w:rPr>
          <w:sz w:val="16"/>
          <w:szCs w:val="16"/>
        </w:rPr>
        <w:t xml:space="preserve">    </w:t>
      </w:r>
      <w:r w:rsidRPr="007B0304">
        <w:rPr>
          <w:sz w:val="16"/>
          <w:szCs w:val="16"/>
        </w:rPr>
        <w:t>ФИО</w:t>
      </w:r>
    </w:p>
    <w:p w:rsidR="00393E11" w:rsidRPr="007B0304" w:rsidRDefault="00C27A9E" w:rsidP="00393E11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>дата</w:t>
      </w:r>
    </w:p>
    <w:p w:rsidR="00A04A47" w:rsidRPr="007B0304" w:rsidRDefault="00A04A47" w:rsidP="00393E11">
      <w:pPr>
        <w:ind w:firstLine="2880"/>
        <w:rPr>
          <w:sz w:val="22"/>
          <w:szCs w:val="22"/>
        </w:rPr>
      </w:pPr>
    </w:p>
    <w:p w:rsidR="00393E11" w:rsidRPr="007B0304" w:rsidRDefault="00393E11" w:rsidP="00393E11">
      <w:pPr>
        <w:ind w:firstLine="2880"/>
        <w:rPr>
          <w:sz w:val="22"/>
          <w:szCs w:val="22"/>
        </w:rPr>
      </w:pPr>
      <w:r w:rsidRPr="007B0304">
        <w:rPr>
          <w:sz w:val="22"/>
          <w:szCs w:val="22"/>
        </w:rPr>
        <w:t>Руководитель ________________</w:t>
      </w:r>
      <w:r w:rsidR="005A6683" w:rsidRPr="007B0304">
        <w:rPr>
          <w:sz w:val="22"/>
          <w:szCs w:val="22"/>
        </w:rPr>
        <w:t xml:space="preserve">  </w:t>
      </w:r>
      <w:r w:rsidR="00483E49">
        <w:rPr>
          <w:sz w:val="22"/>
          <w:szCs w:val="22"/>
          <w:u w:val="single"/>
        </w:rPr>
        <w:t xml:space="preserve">            Егоренков Л.С.</w:t>
      </w:r>
    </w:p>
    <w:p w:rsidR="00393E11" w:rsidRPr="007B0304" w:rsidRDefault="00393E11" w:rsidP="00393E11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подпись</w:t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="00483E49">
        <w:rPr>
          <w:sz w:val="16"/>
          <w:szCs w:val="16"/>
        </w:rPr>
        <w:t xml:space="preserve">     </w:t>
      </w:r>
      <w:r w:rsidRPr="007B0304">
        <w:rPr>
          <w:sz w:val="16"/>
          <w:szCs w:val="16"/>
        </w:rPr>
        <w:t>ФИО</w:t>
      </w:r>
    </w:p>
    <w:p w:rsidR="00C27A9E" w:rsidRPr="007B0304" w:rsidRDefault="00C27A9E" w:rsidP="00393E11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>дата</w:t>
      </w:r>
    </w:p>
    <w:sectPr w:rsidR="00C27A9E" w:rsidRPr="007B0304" w:rsidSect="000F72E0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A7D" w:rsidRDefault="00014A7D">
      <w:r>
        <w:separator/>
      </w:r>
    </w:p>
  </w:endnote>
  <w:endnote w:type="continuationSeparator" w:id="0">
    <w:p w:rsidR="00014A7D" w:rsidRDefault="0001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2D0" w:rsidRDefault="002476B1" w:rsidP="002A7EB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312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12D0" w:rsidRDefault="00C312D0" w:rsidP="002A7E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2D0" w:rsidRDefault="00C312D0" w:rsidP="007E3CED">
    <w:pPr>
      <w:pStyle w:val="a4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57" w:type="pct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630"/>
      <w:gridCol w:w="3540"/>
      <w:gridCol w:w="525"/>
      <w:gridCol w:w="1270"/>
      <w:gridCol w:w="1801"/>
      <w:gridCol w:w="1262"/>
    </w:tblGrid>
    <w:tr w:rsidR="00C312D0" w:rsidRPr="00347736" w:rsidTr="00C312D0">
      <w:trPr>
        <w:jc w:val="center"/>
      </w:trPr>
      <w:tc>
        <w:tcPr>
          <w:tcW w:w="813" w:type="pct"/>
        </w:tcPr>
        <w:p w:rsidR="00C312D0" w:rsidRPr="00347736" w:rsidRDefault="00C312D0" w:rsidP="00C312D0">
          <w:pPr>
            <w:pStyle w:val="a4"/>
            <w:spacing w:before="40"/>
            <w:rPr>
              <w:sz w:val="18"/>
            </w:rPr>
          </w:pPr>
        </w:p>
      </w:tc>
      <w:tc>
        <w:tcPr>
          <w:tcW w:w="2027" w:type="pct"/>
          <w:gridSpan w:val="2"/>
        </w:tcPr>
        <w:p w:rsidR="00C312D0" w:rsidRDefault="00C312D0" w:rsidP="00C312D0">
          <w:pPr>
            <w:pStyle w:val="a4"/>
            <w:jc w:val="center"/>
            <w:rPr>
              <w:b/>
              <w:i/>
              <w:sz w:val="20"/>
            </w:rPr>
          </w:pPr>
          <w:r>
            <w:rPr>
              <w:b/>
              <w:i/>
              <w:sz w:val="20"/>
            </w:rPr>
            <w:t>Должность</w:t>
          </w:r>
        </w:p>
      </w:tc>
      <w:tc>
        <w:tcPr>
          <w:tcW w:w="1531" w:type="pct"/>
          <w:gridSpan w:val="2"/>
        </w:tcPr>
        <w:p w:rsidR="00C312D0" w:rsidRDefault="00C312D0" w:rsidP="00C312D0">
          <w:pPr>
            <w:pStyle w:val="a4"/>
            <w:jc w:val="center"/>
            <w:rPr>
              <w:b/>
              <w:i/>
              <w:sz w:val="20"/>
            </w:rPr>
          </w:pPr>
          <w:r>
            <w:rPr>
              <w:b/>
              <w:i/>
              <w:sz w:val="20"/>
            </w:rPr>
            <w:t>Фамилия/ Подпись</w:t>
          </w:r>
        </w:p>
      </w:tc>
      <w:tc>
        <w:tcPr>
          <w:tcW w:w="629" w:type="pct"/>
        </w:tcPr>
        <w:p w:rsidR="00C312D0" w:rsidRDefault="00C312D0" w:rsidP="00C312D0">
          <w:pPr>
            <w:pStyle w:val="a4"/>
            <w:jc w:val="center"/>
            <w:rPr>
              <w:b/>
              <w:i/>
              <w:sz w:val="20"/>
            </w:rPr>
          </w:pPr>
          <w:r>
            <w:rPr>
              <w:b/>
              <w:i/>
              <w:sz w:val="20"/>
            </w:rPr>
            <w:t>Дата</w:t>
          </w:r>
        </w:p>
      </w:tc>
    </w:tr>
    <w:tr w:rsidR="00C312D0" w:rsidRPr="00347736" w:rsidTr="00C312D0">
      <w:trPr>
        <w:trHeight w:val="137"/>
        <w:jc w:val="center"/>
      </w:trPr>
      <w:tc>
        <w:tcPr>
          <w:tcW w:w="813" w:type="pct"/>
        </w:tcPr>
        <w:p w:rsidR="00C312D0" w:rsidRPr="00236286" w:rsidRDefault="00C312D0" w:rsidP="00C312D0">
          <w:pPr>
            <w:pStyle w:val="a4"/>
            <w:spacing w:before="20" w:after="20"/>
            <w:rPr>
              <w:b/>
              <w:i/>
              <w:sz w:val="20"/>
              <w:szCs w:val="20"/>
            </w:rPr>
          </w:pPr>
          <w:r w:rsidRPr="00236286">
            <w:rPr>
              <w:b/>
              <w:i/>
              <w:sz w:val="20"/>
              <w:szCs w:val="20"/>
            </w:rPr>
            <w:t>Разработал</w:t>
          </w:r>
        </w:p>
      </w:tc>
      <w:tc>
        <w:tcPr>
          <w:tcW w:w="2027" w:type="pct"/>
          <w:gridSpan w:val="2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  <w:r w:rsidRPr="00236286">
            <w:rPr>
              <w:sz w:val="20"/>
              <w:szCs w:val="20"/>
            </w:rPr>
            <w:t xml:space="preserve">Начальник </w:t>
          </w:r>
          <w:r>
            <w:rPr>
              <w:sz w:val="20"/>
              <w:szCs w:val="20"/>
            </w:rPr>
            <w:t>ОКО</w:t>
          </w:r>
        </w:p>
      </w:tc>
      <w:tc>
        <w:tcPr>
          <w:tcW w:w="1531" w:type="pct"/>
          <w:gridSpan w:val="2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  <w:r w:rsidRPr="00236286">
            <w:rPr>
              <w:sz w:val="20"/>
              <w:szCs w:val="20"/>
            </w:rPr>
            <w:t>Соловьева Н.Л.</w:t>
          </w:r>
        </w:p>
      </w:tc>
      <w:tc>
        <w:tcPr>
          <w:tcW w:w="629" w:type="pct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</w:p>
      </w:tc>
    </w:tr>
    <w:tr w:rsidR="00C312D0" w:rsidRPr="00347736" w:rsidTr="00C312D0">
      <w:trPr>
        <w:trHeight w:val="243"/>
        <w:jc w:val="center"/>
      </w:trPr>
      <w:tc>
        <w:tcPr>
          <w:tcW w:w="813" w:type="pct"/>
        </w:tcPr>
        <w:p w:rsidR="00C312D0" w:rsidRPr="00236286" w:rsidRDefault="00C312D0" w:rsidP="00C312D0">
          <w:pPr>
            <w:pStyle w:val="a4"/>
            <w:spacing w:before="20" w:after="20"/>
            <w:rPr>
              <w:b/>
              <w:i/>
              <w:sz w:val="20"/>
              <w:szCs w:val="20"/>
            </w:rPr>
          </w:pPr>
          <w:r w:rsidRPr="00236286">
            <w:rPr>
              <w:b/>
              <w:i/>
              <w:sz w:val="20"/>
              <w:szCs w:val="20"/>
            </w:rPr>
            <w:t>Согласовал</w:t>
          </w:r>
        </w:p>
      </w:tc>
      <w:tc>
        <w:tcPr>
          <w:tcW w:w="2027" w:type="pct"/>
          <w:gridSpan w:val="2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  <w:r w:rsidRPr="00236286">
            <w:rPr>
              <w:sz w:val="20"/>
              <w:szCs w:val="20"/>
            </w:rPr>
            <w:t>Первый проректор-проректор по образовательной деятельности</w:t>
          </w:r>
        </w:p>
      </w:tc>
      <w:tc>
        <w:tcPr>
          <w:tcW w:w="1531" w:type="pct"/>
          <w:gridSpan w:val="2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  <w:proofErr w:type="spellStart"/>
          <w:r w:rsidRPr="00236286">
            <w:rPr>
              <w:sz w:val="20"/>
              <w:szCs w:val="20"/>
            </w:rPr>
            <w:t>Бородавкин</w:t>
          </w:r>
          <w:proofErr w:type="spellEnd"/>
          <w:r w:rsidRPr="00236286">
            <w:rPr>
              <w:sz w:val="20"/>
              <w:szCs w:val="20"/>
            </w:rPr>
            <w:t xml:space="preserve"> В.А.</w:t>
          </w:r>
        </w:p>
      </w:tc>
      <w:tc>
        <w:tcPr>
          <w:tcW w:w="629" w:type="pct"/>
        </w:tcPr>
        <w:p w:rsidR="00C312D0" w:rsidRPr="00236286" w:rsidRDefault="00C312D0" w:rsidP="00C312D0">
          <w:pPr>
            <w:pStyle w:val="a4"/>
            <w:spacing w:before="20" w:after="20"/>
            <w:rPr>
              <w:sz w:val="20"/>
              <w:szCs w:val="20"/>
            </w:rPr>
          </w:pPr>
        </w:p>
      </w:tc>
    </w:tr>
    <w:tr w:rsidR="00C312D0" w:rsidRPr="00347736" w:rsidTr="00C312D0">
      <w:trPr>
        <w:trHeight w:val="313"/>
        <w:jc w:val="center"/>
      </w:trPr>
      <w:tc>
        <w:tcPr>
          <w:tcW w:w="813" w:type="pct"/>
          <w:shd w:val="clear" w:color="auto" w:fill="D9D9D9"/>
        </w:tcPr>
        <w:p w:rsidR="00C312D0" w:rsidRPr="00347736" w:rsidRDefault="00C312D0" w:rsidP="00EF53DC">
          <w:pPr>
            <w:pStyle w:val="a4"/>
            <w:rPr>
              <w:b/>
              <w:bCs/>
              <w:i/>
            </w:rPr>
          </w:pPr>
          <w:proofErr w:type="gramStart"/>
          <w:r>
            <w:rPr>
              <w:b/>
              <w:bCs/>
              <w:i/>
            </w:rPr>
            <w:t>Версия:2.0</w:t>
          </w:r>
          <w:proofErr w:type="gramEnd"/>
        </w:p>
      </w:tc>
      <w:tc>
        <w:tcPr>
          <w:tcW w:w="1765" w:type="pct"/>
          <w:shd w:val="clear" w:color="auto" w:fill="D9D9D9"/>
        </w:tcPr>
        <w:p w:rsidR="00C312D0" w:rsidRPr="00347736" w:rsidRDefault="00C312D0" w:rsidP="00C312D0">
          <w:pPr>
            <w:pStyle w:val="a4"/>
            <w:rPr>
              <w:b/>
              <w:bCs/>
              <w:i/>
              <w:sz w:val="12"/>
              <w:szCs w:val="12"/>
            </w:rPr>
          </w:pPr>
        </w:p>
      </w:tc>
      <w:tc>
        <w:tcPr>
          <w:tcW w:w="895" w:type="pct"/>
          <w:gridSpan w:val="2"/>
          <w:shd w:val="clear" w:color="auto" w:fill="D9D9D9"/>
        </w:tcPr>
        <w:p w:rsidR="00C312D0" w:rsidRPr="003015CC" w:rsidRDefault="00C312D0" w:rsidP="00C312D0">
          <w:pPr>
            <w:pStyle w:val="a4"/>
            <w:rPr>
              <w:bCs/>
            </w:rPr>
          </w:pPr>
          <w:proofErr w:type="gramStart"/>
          <w:r>
            <w:rPr>
              <w:bCs/>
            </w:rPr>
            <w:t>КЭ:_</w:t>
          </w:r>
          <w:proofErr w:type="gramEnd"/>
          <w:r>
            <w:rPr>
              <w:bCs/>
            </w:rPr>
            <w:t>________</w:t>
          </w:r>
        </w:p>
      </w:tc>
      <w:tc>
        <w:tcPr>
          <w:tcW w:w="898" w:type="pct"/>
          <w:shd w:val="clear" w:color="auto" w:fill="D9D9D9"/>
        </w:tcPr>
        <w:p w:rsidR="00C312D0" w:rsidRPr="00347736" w:rsidRDefault="00C312D0" w:rsidP="00C312D0">
          <w:pPr>
            <w:pStyle w:val="a4"/>
            <w:rPr>
              <w:b/>
              <w:bCs/>
              <w:i/>
              <w:sz w:val="12"/>
              <w:szCs w:val="12"/>
            </w:rPr>
          </w:pPr>
          <w:r>
            <w:rPr>
              <w:bCs/>
            </w:rPr>
            <w:t>УЭ №________</w:t>
          </w:r>
        </w:p>
      </w:tc>
      <w:tc>
        <w:tcPr>
          <w:tcW w:w="629" w:type="pct"/>
          <w:shd w:val="clear" w:color="auto" w:fill="D9D9D9"/>
        </w:tcPr>
        <w:p w:rsidR="00C312D0" w:rsidRPr="002C25AE" w:rsidRDefault="00C312D0" w:rsidP="00EF53DC">
          <w:pPr>
            <w:pStyle w:val="a4"/>
            <w:ind w:left="-178"/>
            <w:jc w:val="right"/>
            <w:rPr>
              <w:bCs/>
              <w:i/>
              <w:sz w:val="20"/>
              <w:szCs w:val="20"/>
            </w:rPr>
          </w:pPr>
          <w:r w:rsidRPr="002C25AE">
            <w:rPr>
              <w:bCs/>
              <w:i/>
              <w:sz w:val="20"/>
              <w:szCs w:val="20"/>
            </w:rPr>
            <w:t xml:space="preserve">Стр. </w:t>
          </w:r>
          <w:r w:rsidR="002476B1" w:rsidRPr="002C25AE">
            <w:rPr>
              <w:rStyle w:val="a5"/>
              <w:bCs/>
              <w:i/>
              <w:sz w:val="20"/>
              <w:szCs w:val="20"/>
            </w:rPr>
            <w:fldChar w:fldCharType="begin"/>
          </w:r>
          <w:r w:rsidRPr="002C25AE">
            <w:rPr>
              <w:rStyle w:val="a5"/>
              <w:bCs/>
              <w:i/>
              <w:sz w:val="20"/>
              <w:szCs w:val="20"/>
            </w:rPr>
            <w:instrText xml:space="preserve"> PAGE </w:instrText>
          </w:r>
          <w:r w:rsidR="002476B1" w:rsidRPr="002C25AE">
            <w:rPr>
              <w:rStyle w:val="a5"/>
              <w:bCs/>
              <w:i/>
              <w:sz w:val="20"/>
              <w:szCs w:val="20"/>
            </w:rPr>
            <w:fldChar w:fldCharType="separate"/>
          </w:r>
          <w:r w:rsidR="00F31281">
            <w:rPr>
              <w:rStyle w:val="a5"/>
              <w:bCs/>
              <w:i/>
              <w:noProof/>
              <w:sz w:val="20"/>
              <w:szCs w:val="20"/>
            </w:rPr>
            <w:t>1</w:t>
          </w:r>
          <w:r w:rsidR="002476B1" w:rsidRPr="002C25AE">
            <w:rPr>
              <w:rStyle w:val="a5"/>
              <w:i/>
              <w:sz w:val="20"/>
              <w:szCs w:val="20"/>
            </w:rPr>
            <w:fldChar w:fldCharType="end"/>
          </w:r>
          <w:r w:rsidRPr="002C25AE">
            <w:rPr>
              <w:bCs/>
              <w:i/>
              <w:sz w:val="20"/>
              <w:szCs w:val="20"/>
            </w:rPr>
            <w:t xml:space="preserve"> из </w:t>
          </w:r>
          <w:r>
            <w:rPr>
              <w:rStyle w:val="a5"/>
              <w:bCs/>
              <w:i/>
              <w:sz w:val="20"/>
              <w:szCs w:val="20"/>
            </w:rPr>
            <w:t>20</w:t>
          </w:r>
        </w:p>
      </w:tc>
    </w:tr>
  </w:tbl>
  <w:p w:rsidR="00C312D0" w:rsidRPr="00BE7CDF" w:rsidRDefault="00C312D0" w:rsidP="00EF53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A7D" w:rsidRDefault="00014A7D">
      <w:r>
        <w:separator/>
      </w:r>
    </w:p>
  </w:footnote>
  <w:footnote w:type="continuationSeparator" w:id="0">
    <w:p w:rsidR="00014A7D" w:rsidRDefault="00014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6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701"/>
      <w:gridCol w:w="8505"/>
    </w:tblGrid>
    <w:tr w:rsidR="00C312D0" w:rsidTr="001A01B6">
      <w:trPr>
        <w:trHeight w:val="241"/>
      </w:trPr>
      <w:tc>
        <w:tcPr>
          <w:tcW w:w="1701" w:type="dxa"/>
          <w:vMerge w:val="restart"/>
          <w:vAlign w:val="center"/>
        </w:tcPr>
        <w:p w:rsidR="00C312D0" w:rsidRPr="0063760E" w:rsidRDefault="00C312D0" w:rsidP="0063760E">
          <w:pPr>
            <w:pStyle w:val="a6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553085" cy="808355"/>
                <wp:effectExtent l="19050" t="0" r="0" b="0"/>
                <wp:docPr id="8" name="Рисунок 1" descr="voenme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oenme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3085" cy="808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tcMar>
            <w:left w:w="28" w:type="dxa"/>
            <w:right w:w="28" w:type="dxa"/>
          </w:tcMar>
        </w:tcPr>
        <w:p w:rsidR="00C312D0" w:rsidRPr="00C27A9E" w:rsidRDefault="00C312D0" w:rsidP="0063760E">
          <w:pPr>
            <w:pStyle w:val="a6"/>
            <w:jc w:val="center"/>
            <w:rPr>
              <w:sz w:val="22"/>
            </w:rPr>
          </w:pPr>
          <w:r w:rsidRPr="00C27A9E">
            <w:rPr>
              <w:sz w:val="22"/>
            </w:rPr>
            <w:t>Министерство образования и науки Российской Федерации</w:t>
          </w:r>
        </w:p>
      </w:tc>
    </w:tr>
    <w:tr w:rsidR="00C312D0" w:rsidTr="001A01B6">
      <w:trPr>
        <w:trHeight w:val="1039"/>
      </w:trPr>
      <w:tc>
        <w:tcPr>
          <w:tcW w:w="1701" w:type="dxa"/>
          <w:vMerge/>
        </w:tcPr>
        <w:p w:rsidR="00C312D0" w:rsidRPr="0063760E" w:rsidRDefault="00C312D0" w:rsidP="0063760E">
          <w:pPr>
            <w:pStyle w:val="a6"/>
            <w:jc w:val="center"/>
            <w:rPr>
              <w:i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tcMar>
            <w:left w:w="28" w:type="dxa"/>
            <w:right w:w="28" w:type="dxa"/>
          </w:tcMar>
        </w:tcPr>
        <w:p w:rsidR="00C312D0" w:rsidRDefault="00C312D0" w:rsidP="00A172F3">
          <w:pPr>
            <w:pStyle w:val="a6"/>
            <w:spacing w:before="0"/>
            <w:jc w:val="center"/>
            <w:rPr>
              <w:sz w:val="20"/>
            </w:rPr>
          </w:pPr>
          <w:r w:rsidRPr="00A172F3">
            <w:rPr>
              <w:sz w:val="20"/>
            </w:rPr>
            <w:t xml:space="preserve">федеральное государственное бюджетное образовательное учреждение </w:t>
          </w:r>
        </w:p>
        <w:p w:rsidR="00C312D0" w:rsidRPr="00A172F3" w:rsidRDefault="00C312D0" w:rsidP="00A172F3">
          <w:pPr>
            <w:pStyle w:val="a6"/>
            <w:spacing w:before="0"/>
            <w:jc w:val="center"/>
            <w:rPr>
              <w:sz w:val="20"/>
            </w:rPr>
          </w:pPr>
          <w:r w:rsidRPr="00A172F3">
            <w:rPr>
              <w:sz w:val="20"/>
            </w:rPr>
            <w:t xml:space="preserve">высшего профессионального образования </w:t>
          </w:r>
        </w:p>
        <w:p w:rsidR="00C312D0" w:rsidRPr="00A172F3" w:rsidRDefault="00C312D0" w:rsidP="00A172F3">
          <w:pPr>
            <w:pStyle w:val="a6"/>
            <w:spacing w:before="0"/>
            <w:jc w:val="center"/>
            <w:rPr>
              <w:b/>
              <w:sz w:val="20"/>
            </w:rPr>
          </w:pPr>
          <w:r w:rsidRPr="00A172F3">
            <w:rPr>
              <w:b/>
              <w:sz w:val="20"/>
            </w:rPr>
            <w:t>«Балтийский государственный технический университет «ВОЕНМЕХ» им. Д.Ф. Устинова»</w:t>
          </w:r>
        </w:p>
        <w:p w:rsidR="00C312D0" w:rsidRPr="00C27A9E" w:rsidRDefault="00C312D0" w:rsidP="00A172F3">
          <w:pPr>
            <w:pStyle w:val="a6"/>
            <w:spacing w:before="0"/>
            <w:jc w:val="center"/>
            <w:rPr>
              <w:sz w:val="22"/>
            </w:rPr>
          </w:pPr>
          <w:r w:rsidRPr="00A172F3">
            <w:rPr>
              <w:b/>
              <w:sz w:val="20"/>
            </w:rPr>
            <w:t>(БГТУ «ВОЕНМЕХ» им. Д.Ф. Устинова»)</w:t>
          </w:r>
        </w:p>
      </w:tc>
    </w:tr>
    <w:tr w:rsidR="00C312D0" w:rsidTr="001A01B6">
      <w:trPr>
        <w:trHeight w:val="389"/>
      </w:trPr>
      <w:tc>
        <w:tcPr>
          <w:tcW w:w="1701" w:type="dxa"/>
          <w:vMerge/>
        </w:tcPr>
        <w:p w:rsidR="00C312D0" w:rsidRPr="0063760E" w:rsidRDefault="00C312D0" w:rsidP="0063760E">
          <w:pPr>
            <w:pStyle w:val="a6"/>
            <w:jc w:val="center"/>
            <w:rPr>
              <w:i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312D0" w:rsidRPr="006430B8" w:rsidRDefault="00C312D0" w:rsidP="006430B8">
          <w:pPr>
            <w:pStyle w:val="a6"/>
            <w:spacing w:before="0"/>
            <w:jc w:val="center"/>
            <w:rPr>
              <w:b/>
            </w:rPr>
          </w:pPr>
          <w:r w:rsidRPr="006430B8">
            <w:rPr>
              <w:b/>
            </w:rPr>
            <w:t>Стандарт организации</w:t>
          </w:r>
        </w:p>
      </w:tc>
    </w:tr>
    <w:tr w:rsidR="00C312D0" w:rsidTr="001A01B6">
      <w:trPr>
        <w:trHeight w:val="321"/>
      </w:trPr>
      <w:tc>
        <w:tcPr>
          <w:tcW w:w="1701" w:type="dxa"/>
          <w:tcMar>
            <w:left w:w="28" w:type="dxa"/>
            <w:right w:w="28" w:type="dxa"/>
          </w:tcMar>
          <w:vAlign w:val="center"/>
        </w:tcPr>
        <w:p w:rsidR="00C312D0" w:rsidRPr="00C27A9E" w:rsidRDefault="00C312D0" w:rsidP="00C27A9E">
          <w:pPr>
            <w:pStyle w:val="a6"/>
            <w:jc w:val="center"/>
            <w:rPr>
              <w:b/>
            </w:rPr>
          </w:pPr>
          <w:r w:rsidRPr="00C27A9E">
            <w:rPr>
              <w:b/>
              <w:sz w:val="16"/>
            </w:rPr>
            <w:t>БГТУ.СМК-П-4.2-12</w:t>
          </w:r>
        </w:p>
      </w:tc>
      <w:tc>
        <w:tcPr>
          <w:tcW w:w="8505" w:type="dxa"/>
          <w:tcBorders>
            <w:top w:val="single" w:sz="4" w:space="0" w:color="auto"/>
          </w:tcBorders>
        </w:tcPr>
        <w:p w:rsidR="00C312D0" w:rsidRPr="006430B8" w:rsidRDefault="00C312D0" w:rsidP="006430B8">
          <w:pPr>
            <w:pStyle w:val="a6"/>
            <w:tabs>
              <w:tab w:val="left" w:pos="472"/>
              <w:tab w:val="center" w:pos="3963"/>
            </w:tabs>
            <w:spacing w:before="0"/>
            <w:jc w:val="center"/>
            <w:rPr>
              <w:b/>
              <w:smallCaps/>
              <w:sz w:val="20"/>
              <w:szCs w:val="28"/>
            </w:rPr>
          </w:pPr>
          <w:r w:rsidRPr="006430B8">
            <w:rPr>
              <w:b/>
              <w:smallCaps/>
              <w:sz w:val="20"/>
              <w:szCs w:val="28"/>
            </w:rPr>
            <w:t>ПОЛОЖЕНИЕ ПО СОДЕРЖАНИЮ, ОФОРМЛЕНИЮ, ОРГАНИЗАИИ ВЫПОЛНЕНИЯ И ЗАЩИТЫ КУРСОВЫХ ПРОЕКТОВ И КУРСОВЫХ РАБОТ</w:t>
          </w:r>
        </w:p>
      </w:tc>
    </w:tr>
  </w:tbl>
  <w:p w:rsidR="00C312D0" w:rsidRPr="00DD4ABD" w:rsidRDefault="00C312D0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5361F2E"/>
    <w:multiLevelType w:val="multilevel"/>
    <w:tmpl w:val="EFDC7A6C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8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6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B5"/>
    <w:rsid w:val="00005353"/>
    <w:rsid w:val="00005828"/>
    <w:rsid w:val="000060D8"/>
    <w:rsid w:val="00007E84"/>
    <w:rsid w:val="000108F2"/>
    <w:rsid w:val="00014A7D"/>
    <w:rsid w:val="00014D24"/>
    <w:rsid w:val="000200F8"/>
    <w:rsid w:val="00020644"/>
    <w:rsid w:val="00023F0F"/>
    <w:rsid w:val="00024E5A"/>
    <w:rsid w:val="00025B37"/>
    <w:rsid w:val="000273DB"/>
    <w:rsid w:val="00030CEB"/>
    <w:rsid w:val="0003257A"/>
    <w:rsid w:val="00034646"/>
    <w:rsid w:val="000350E1"/>
    <w:rsid w:val="00036EF7"/>
    <w:rsid w:val="000371DD"/>
    <w:rsid w:val="00041F0C"/>
    <w:rsid w:val="00043EF9"/>
    <w:rsid w:val="00044441"/>
    <w:rsid w:val="0004638A"/>
    <w:rsid w:val="00046D7F"/>
    <w:rsid w:val="00047886"/>
    <w:rsid w:val="00051C0F"/>
    <w:rsid w:val="00053EF0"/>
    <w:rsid w:val="00055AB5"/>
    <w:rsid w:val="000627E4"/>
    <w:rsid w:val="000657DC"/>
    <w:rsid w:val="0007323E"/>
    <w:rsid w:val="00073564"/>
    <w:rsid w:val="00073EB6"/>
    <w:rsid w:val="000742A9"/>
    <w:rsid w:val="00074909"/>
    <w:rsid w:val="00074FFE"/>
    <w:rsid w:val="000775D9"/>
    <w:rsid w:val="00080D52"/>
    <w:rsid w:val="00084DEF"/>
    <w:rsid w:val="00092F06"/>
    <w:rsid w:val="00094EAB"/>
    <w:rsid w:val="000951ED"/>
    <w:rsid w:val="00095583"/>
    <w:rsid w:val="000A4BC2"/>
    <w:rsid w:val="000A6ECD"/>
    <w:rsid w:val="000B091C"/>
    <w:rsid w:val="000B1883"/>
    <w:rsid w:val="000B2FCE"/>
    <w:rsid w:val="000B3616"/>
    <w:rsid w:val="000B4B77"/>
    <w:rsid w:val="000B4CEE"/>
    <w:rsid w:val="000B6A5C"/>
    <w:rsid w:val="000C09CE"/>
    <w:rsid w:val="000C0B3D"/>
    <w:rsid w:val="000C1B4B"/>
    <w:rsid w:val="000C26C6"/>
    <w:rsid w:val="000C282E"/>
    <w:rsid w:val="000C4218"/>
    <w:rsid w:val="000D25D1"/>
    <w:rsid w:val="000D27C5"/>
    <w:rsid w:val="000E08F2"/>
    <w:rsid w:val="000E2479"/>
    <w:rsid w:val="000E264E"/>
    <w:rsid w:val="000E34CB"/>
    <w:rsid w:val="000E3F5C"/>
    <w:rsid w:val="000E4123"/>
    <w:rsid w:val="000F08DB"/>
    <w:rsid w:val="000F3E94"/>
    <w:rsid w:val="000F6658"/>
    <w:rsid w:val="000F72E0"/>
    <w:rsid w:val="00122D8E"/>
    <w:rsid w:val="00122DE8"/>
    <w:rsid w:val="001233D3"/>
    <w:rsid w:val="00124D33"/>
    <w:rsid w:val="00126B49"/>
    <w:rsid w:val="00131385"/>
    <w:rsid w:val="001324DF"/>
    <w:rsid w:val="00134DA3"/>
    <w:rsid w:val="001400CE"/>
    <w:rsid w:val="00140FE5"/>
    <w:rsid w:val="00143CCE"/>
    <w:rsid w:val="001545EA"/>
    <w:rsid w:val="00155398"/>
    <w:rsid w:val="00156C40"/>
    <w:rsid w:val="00160BFD"/>
    <w:rsid w:val="0016153A"/>
    <w:rsid w:val="00161A4F"/>
    <w:rsid w:val="00162ED3"/>
    <w:rsid w:val="001637E1"/>
    <w:rsid w:val="001715C3"/>
    <w:rsid w:val="00171685"/>
    <w:rsid w:val="00172549"/>
    <w:rsid w:val="001761C2"/>
    <w:rsid w:val="00181D04"/>
    <w:rsid w:val="00183797"/>
    <w:rsid w:val="00183AA0"/>
    <w:rsid w:val="00185403"/>
    <w:rsid w:val="0019069F"/>
    <w:rsid w:val="00194F3B"/>
    <w:rsid w:val="001A01B6"/>
    <w:rsid w:val="001A08BD"/>
    <w:rsid w:val="001A30DC"/>
    <w:rsid w:val="001A48AC"/>
    <w:rsid w:val="001A5263"/>
    <w:rsid w:val="001A54AB"/>
    <w:rsid w:val="001A78F8"/>
    <w:rsid w:val="001B7DAC"/>
    <w:rsid w:val="001C0B93"/>
    <w:rsid w:val="001C3D14"/>
    <w:rsid w:val="001C416E"/>
    <w:rsid w:val="001C77F4"/>
    <w:rsid w:val="001D0358"/>
    <w:rsid w:val="001D14AE"/>
    <w:rsid w:val="001D2DFD"/>
    <w:rsid w:val="001D6A6A"/>
    <w:rsid w:val="001D74CD"/>
    <w:rsid w:val="001E2728"/>
    <w:rsid w:val="001E6210"/>
    <w:rsid w:val="001F3103"/>
    <w:rsid w:val="001F4CB6"/>
    <w:rsid w:val="001F6DF2"/>
    <w:rsid w:val="002067D4"/>
    <w:rsid w:val="00220B83"/>
    <w:rsid w:val="00220FC6"/>
    <w:rsid w:val="002227B0"/>
    <w:rsid w:val="002241AC"/>
    <w:rsid w:val="00225221"/>
    <w:rsid w:val="00227298"/>
    <w:rsid w:val="00236C13"/>
    <w:rsid w:val="00237ABF"/>
    <w:rsid w:val="002409ED"/>
    <w:rsid w:val="00244184"/>
    <w:rsid w:val="002474A2"/>
    <w:rsid w:val="002476B1"/>
    <w:rsid w:val="00247E8D"/>
    <w:rsid w:val="00250184"/>
    <w:rsid w:val="002542A9"/>
    <w:rsid w:val="00256D75"/>
    <w:rsid w:val="00257923"/>
    <w:rsid w:val="0026201C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ADA"/>
    <w:rsid w:val="00274C4A"/>
    <w:rsid w:val="002769BC"/>
    <w:rsid w:val="00282D49"/>
    <w:rsid w:val="00284317"/>
    <w:rsid w:val="00284F02"/>
    <w:rsid w:val="00285C0E"/>
    <w:rsid w:val="002874B0"/>
    <w:rsid w:val="00287B74"/>
    <w:rsid w:val="00291D73"/>
    <w:rsid w:val="00293F23"/>
    <w:rsid w:val="002A39F5"/>
    <w:rsid w:val="002A57FD"/>
    <w:rsid w:val="002A5C4D"/>
    <w:rsid w:val="002A6FEC"/>
    <w:rsid w:val="002A7EBA"/>
    <w:rsid w:val="002B0600"/>
    <w:rsid w:val="002B7F53"/>
    <w:rsid w:val="002C215D"/>
    <w:rsid w:val="002C25AE"/>
    <w:rsid w:val="002D1EA9"/>
    <w:rsid w:val="002E18A2"/>
    <w:rsid w:val="002E3BB7"/>
    <w:rsid w:val="002E6841"/>
    <w:rsid w:val="00310C3A"/>
    <w:rsid w:val="00313805"/>
    <w:rsid w:val="003158BD"/>
    <w:rsid w:val="0031689A"/>
    <w:rsid w:val="00317E7A"/>
    <w:rsid w:val="003217B7"/>
    <w:rsid w:val="00322886"/>
    <w:rsid w:val="003248D2"/>
    <w:rsid w:val="00326477"/>
    <w:rsid w:val="00332F1A"/>
    <w:rsid w:val="0033449F"/>
    <w:rsid w:val="003367B8"/>
    <w:rsid w:val="00336A0B"/>
    <w:rsid w:val="00340D6E"/>
    <w:rsid w:val="0034169A"/>
    <w:rsid w:val="003421A2"/>
    <w:rsid w:val="00343A43"/>
    <w:rsid w:val="00346A76"/>
    <w:rsid w:val="003524CB"/>
    <w:rsid w:val="0035653E"/>
    <w:rsid w:val="00360839"/>
    <w:rsid w:val="00377A9E"/>
    <w:rsid w:val="00377AAA"/>
    <w:rsid w:val="003802E1"/>
    <w:rsid w:val="00384B34"/>
    <w:rsid w:val="003860BF"/>
    <w:rsid w:val="00391D33"/>
    <w:rsid w:val="00393E11"/>
    <w:rsid w:val="00394CE7"/>
    <w:rsid w:val="003A01D0"/>
    <w:rsid w:val="003A230F"/>
    <w:rsid w:val="003A3810"/>
    <w:rsid w:val="003B22C4"/>
    <w:rsid w:val="003B3A75"/>
    <w:rsid w:val="003B5304"/>
    <w:rsid w:val="003C2510"/>
    <w:rsid w:val="003C3FF7"/>
    <w:rsid w:val="003C4846"/>
    <w:rsid w:val="003C6341"/>
    <w:rsid w:val="003C7991"/>
    <w:rsid w:val="003D24B6"/>
    <w:rsid w:val="003D54E5"/>
    <w:rsid w:val="003D753F"/>
    <w:rsid w:val="003E0D61"/>
    <w:rsid w:val="003E2AB9"/>
    <w:rsid w:val="003E6B97"/>
    <w:rsid w:val="003E7681"/>
    <w:rsid w:val="003F0BBB"/>
    <w:rsid w:val="00401402"/>
    <w:rsid w:val="0040285B"/>
    <w:rsid w:val="0040419F"/>
    <w:rsid w:val="00405B9A"/>
    <w:rsid w:val="00407026"/>
    <w:rsid w:val="004079F0"/>
    <w:rsid w:val="00422CCA"/>
    <w:rsid w:val="00426E4F"/>
    <w:rsid w:val="004270E9"/>
    <w:rsid w:val="00430924"/>
    <w:rsid w:val="0043344E"/>
    <w:rsid w:val="00434589"/>
    <w:rsid w:val="00440853"/>
    <w:rsid w:val="004439BB"/>
    <w:rsid w:val="004454B0"/>
    <w:rsid w:val="00446012"/>
    <w:rsid w:val="00447DC3"/>
    <w:rsid w:val="00450D85"/>
    <w:rsid w:val="0045489D"/>
    <w:rsid w:val="0045795F"/>
    <w:rsid w:val="004610FB"/>
    <w:rsid w:val="00462812"/>
    <w:rsid w:val="00473993"/>
    <w:rsid w:val="0047606D"/>
    <w:rsid w:val="00480653"/>
    <w:rsid w:val="00483E49"/>
    <w:rsid w:val="00484528"/>
    <w:rsid w:val="00484850"/>
    <w:rsid w:val="004848AC"/>
    <w:rsid w:val="004868F7"/>
    <w:rsid w:val="0048718D"/>
    <w:rsid w:val="00492037"/>
    <w:rsid w:val="00492DD5"/>
    <w:rsid w:val="004952D7"/>
    <w:rsid w:val="004A1B23"/>
    <w:rsid w:val="004A1CFB"/>
    <w:rsid w:val="004A3B37"/>
    <w:rsid w:val="004A4A66"/>
    <w:rsid w:val="004A57F2"/>
    <w:rsid w:val="004B19C1"/>
    <w:rsid w:val="004B5188"/>
    <w:rsid w:val="004D095E"/>
    <w:rsid w:val="004D5993"/>
    <w:rsid w:val="004D646C"/>
    <w:rsid w:val="004D75FE"/>
    <w:rsid w:val="004E0886"/>
    <w:rsid w:val="004E0F49"/>
    <w:rsid w:val="004E13CE"/>
    <w:rsid w:val="004E25BA"/>
    <w:rsid w:val="004E2DD0"/>
    <w:rsid w:val="004E30FD"/>
    <w:rsid w:val="004E46EE"/>
    <w:rsid w:val="004E4C03"/>
    <w:rsid w:val="004F5D68"/>
    <w:rsid w:val="00505354"/>
    <w:rsid w:val="00511B6F"/>
    <w:rsid w:val="00513EA8"/>
    <w:rsid w:val="005154AD"/>
    <w:rsid w:val="005246C8"/>
    <w:rsid w:val="005260A2"/>
    <w:rsid w:val="0052686C"/>
    <w:rsid w:val="005269FE"/>
    <w:rsid w:val="0053581C"/>
    <w:rsid w:val="005379AB"/>
    <w:rsid w:val="00540943"/>
    <w:rsid w:val="005411C7"/>
    <w:rsid w:val="00544D01"/>
    <w:rsid w:val="00546FDE"/>
    <w:rsid w:val="005523F2"/>
    <w:rsid w:val="005534FB"/>
    <w:rsid w:val="00554314"/>
    <w:rsid w:val="005549CB"/>
    <w:rsid w:val="00560F5E"/>
    <w:rsid w:val="00561293"/>
    <w:rsid w:val="00566E56"/>
    <w:rsid w:val="00567E1B"/>
    <w:rsid w:val="0057625B"/>
    <w:rsid w:val="00580A95"/>
    <w:rsid w:val="00582A25"/>
    <w:rsid w:val="00591979"/>
    <w:rsid w:val="005972FE"/>
    <w:rsid w:val="005A46EA"/>
    <w:rsid w:val="005A6683"/>
    <w:rsid w:val="005B1025"/>
    <w:rsid w:val="005C6DAC"/>
    <w:rsid w:val="005C77FE"/>
    <w:rsid w:val="005D0E33"/>
    <w:rsid w:val="005E436C"/>
    <w:rsid w:val="005E5D10"/>
    <w:rsid w:val="005F2967"/>
    <w:rsid w:val="005F566D"/>
    <w:rsid w:val="005F7776"/>
    <w:rsid w:val="00611038"/>
    <w:rsid w:val="00611CC4"/>
    <w:rsid w:val="006123E5"/>
    <w:rsid w:val="0061320A"/>
    <w:rsid w:val="00616049"/>
    <w:rsid w:val="00616CFE"/>
    <w:rsid w:val="006203FC"/>
    <w:rsid w:val="00620FA3"/>
    <w:rsid w:val="0062362F"/>
    <w:rsid w:val="00627059"/>
    <w:rsid w:val="0063304B"/>
    <w:rsid w:val="00636A9C"/>
    <w:rsid w:val="0063760E"/>
    <w:rsid w:val="006430B8"/>
    <w:rsid w:val="00643353"/>
    <w:rsid w:val="00643FCA"/>
    <w:rsid w:val="00652DC9"/>
    <w:rsid w:val="00656F7A"/>
    <w:rsid w:val="0066259C"/>
    <w:rsid w:val="006636E2"/>
    <w:rsid w:val="006639A7"/>
    <w:rsid w:val="00672618"/>
    <w:rsid w:val="00672F87"/>
    <w:rsid w:val="00676E44"/>
    <w:rsid w:val="00680DEC"/>
    <w:rsid w:val="006848DA"/>
    <w:rsid w:val="00684D39"/>
    <w:rsid w:val="00684ECC"/>
    <w:rsid w:val="0069233F"/>
    <w:rsid w:val="00692FED"/>
    <w:rsid w:val="00696C2D"/>
    <w:rsid w:val="006A284A"/>
    <w:rsid w:val="006A5BFA"/>
    <w:rsid w:val="006A69F6"/>
    <w:rsid w:val="006B2580"/>
    <w:rsid w:val="006B2CB1"/>
    <w:rsid w:val="006B4F2D"/>
    <w:rsid w:val="006B68C6"/>
    <w:rsid w:val="006C0690"/>
    <w:rsid w:val="006C3F2D"/>
    <w:rsid w:val="006D2940"/>
    <w:rsid w:val="006D3679"/>
    <w:rsid w:val="006D5FD0"/>
    <w:rsid w:val="006D7D03"/>
    <w:rsid w:val="006E3DCA"/>
    <w:rsid w:val="006E682C"/>
    <w:rsid w:val="006F550C"/>
    <w:rsid w:val="0070094D"/>
    <w:rsid w:val="0071253E"/>
    <w:rsid w:val="00720D16"/>
    <w:rsid w:val="00721B31"/>
    <w:rsid w:val="0072279B"/>
    <w:rsid w:val="007272A3"/>
    <w:rsid w:val="007327AA"/>
    <w:rsid w:val="00746413"/>
    <w:rsid w:val="00746F29"/>
    <w:rsid w:val="00747798"/>
    <w:rsid w:val="00754871"/>
    <w:rsid w:val="00756915"/>
    <w:rsid w:val="007571FC"/>
    <w:rsid w:val="0075721D"/>
    <w:rsid w:val="00757D88"/>
    <w:rsid w:val="007701BB"/>
    <w:rsid w:val="00771CEB"/>
    <w:rsid w:val="00772142"/>
    <w:rsid w:val="00773E13"/>
    <w:rsid w:val="00777D6F"/>
    <w:rsid w:val="007811D6"/>
    <w:rsid w:val="007823E3"/>
    <w:rsid w:val="0078752E"/>
    <w:rsid w:val="007940AB"/>
    <w:rsid w:val="007A14A3"/>
    <w:rsid w:val="007A2106"/>
    <w:rsid w:val="007A66F8"/>
    <w:rsid w:val="007A7A2C"/>
    <w:rsid w:val="007B022C"/>
    <w:rsid w:val="007B0304"/>
    <w:rsid w:val="007B6A87"/>
    <w:rsid w:val="007B7552"/>
    <w:rsid w:val="007D1A0C"/>
    <w:rsid w:val="007D49E6"/>
    <w:rsid w:val="007D7325"/>
    <w:rsid w:val="007D7965"/>
    <w:rsid w:val="007D7B74"/>
    <w:rsid w:val="007E213E"/>
    <w:rsid w:val="007E290C"/>
    <w:rsid w:val="007E3CED"/>
    <w:rsid w:val="007E60DD"/>
    <w:rsid w:val="007F1DF3"/>
    <w:rsid w:val="007F38D4"/>
    <w:rsid w:val="007F5054"/>
    <w:rsid w:val="00800314"/>
    <w:rsid w:val="00802562"/>
    <w:rsid w:val="00804C73"/>
    <w:rsid w:val="00805C34"/>
    <w:rsid w:val="00807271"/>
    <w:rsid w:val="008078C8"/>
    <w:rsid w:val="008140B2"/>
    <w:rsid w:val="008145F3"/>
    <w:rsid w:val="00815167"/>
    <w:rsid w:val="00817251"/>
    <w:rsid w:val="008178EF"/>
    <w:rsid w:val="008204F8"/>
    <w:rsid w:val="00821517"/>
    <w:rsid w:val="008241C5"/>
    <w:rsid w:val="0082583E"/>
    <w:rsid w:val="008266E4"/>
    <w:rsid w:val="008419C7"/>
    <w:rsid w:val="00846E5B"/>
    <w:rsid w:val="00850B97"/>
    <w:rsid w:val="0085481C"/>
    <w:rsid w:val="00857634"/>
    <w:rsid w:val="00864156"/>
    <w:rsid w:val="00870947"/>
    <w:rsid w:val="00872F99"/>
    <w:rsid w:val="00873430"/>
    <w:rsid w:val="00874690"/>
    <w:rsid w:val="00877168"/>
    <w:rsid w:val="00880ED8"/>
    <w:rsid w:val="008812CD"/>
    <w:rsid w:val="0088163A"/>
    <w:rsid w:val="00882E6C"/>
    <w:rsid w:val="0088544B"/>
    <w:rsid w:val="008903A9"/>
    <w:rsid w:val="00890D15"/>
    <w:rsid w:val="0089379B"/>
    <w:rsid w:val="00896D9E"/>
    <w:rsid w:val="00897C51"/>
    <w:rsid w:val="008A3EE3"/>
    <w:rsid w:val="008B1465"/>
    <w:rsid w:val="008B4ED5"/>
    <w:rsid w:val="008B5321"/>
    <w:rsid w:val="008C10A7"/>
    <w:rsid w:val="008C1AE6"/>
    <w:rsid w:val="008C1F23"/>
    <w:rsid w:val="008C3E03"/>
    <w:rsid w:val="008C72DC"/>
    <w:rsid w:val="008D0843"/>
    <w:rsid w:val="008D6292"/>
    <w:rsid w:val="008E0CE1"/>
    <w:rsid w:val="008E1CE1"/>
    <w:rsid w:val="008E2366"/>
    <w:rsid w:val="008F109B"/>
    <w:rsid w:val="008F3405"/>
    <w:rsid w:val="00900F11"/>
    <w:rsid w:val="00904BF2"/>
    <w:rsid w:val="009050DF"/>
    <w:rsid w:val="009115B1"/>
    <w:rsid w:val="00914210"/>
    <w:rsid w:val="00916EF8"/>
    <w:rsid w:val="00921262"/>
    <w:rsid w:val="00925741"/>
    <w:rsid w:val="009259BD"/>
    <w:rsid w:val="00927A8E"/>
    <w:rsid w:val="00932BA4"/>
    <w:rsid w:val="00933E9E"/>
    <w:rsid w:val="00934603"/>
    <w:rsid w:val="00937812"/>
    <w:rsid w:val="00943350"/>
    <w:rsid w:val="00950A06"/>
    <w:rsid w:val="00951196"/>
    <w:rsid w:val="009519BB"/>
    <w:rsid w:val="009563A5"/>
    <w:rsid w:val="009600E2"/>
    <w:rsid w:val="0096018E"/>
    <w:rsid w:val="00962D2C"/>
    <w:rsid w:val="00963AD2"/>
    <w:rsid w:val="009752ED"/>
    <w:rsid w:val="009758E5"/>
    <w:rsid w:val="0097788E"/>
    <w:rsid w:val="00982BBC"/>
    <w:rsid w:val="00987EE9"/>
    <w:rsid w:val="009A05D5"/>
    <w:rsid w:val="009A3AE6"/>
    <w:rsid w:val="009A59A5"/>
    <w:rsid w:val="009B0C22"/>
    <w:rsid w:val="009B1164"/>
    <w:rsid w:val="009B19A6"/>
    <w:rsid w:val="009B2164"/>
    <w:rsid w:val="009B3E96"/>
    <w:rsid w:val="009B5183"/>
    <w:rsid w:val="009B6399"/>
    <w:rsid w:val="009C1307"/>
    <w:rsid w:val="009C1CDB"/>
    <w:rsid w:val="009C1FC8"/>
    <w:rsid w:val="009C3BA1"/>
    <w:rsid w:val="009C3ED9"/>
    <w:rsid w:val="009C4123"/>
    <w:rsid w:val="009C6601"/>
    <w:rsid w:val="009C7DFE"/>
    <w:rsid w:val="009D01A2"/>
    <w:rsid w:val="009D3586"/>
    <w:rsid w:val="009D4E3C"/>
    <w:rsid w:val="009E0ED1"/>
    <w:rsid w:val="009E29CE"/>
    <w:rsid w:val="009E451D"/>
    <w:rsid w:val="009E4C1F"/>
    <w:rsid w:val="009F3783"/>
    <w:rsid w:val="00A0017C"/>
    <w:rsid w:val="00A0129A"/>
    <w:rsid w:val="00A028D2"/>
    <w:rsid w:val="00A04A47"/>
    <w:rsid w:val="00A04D21"/>
    <w:rsid w:val="00A05497"/>
    <w:rsid w:val="00A101EC"/>
    <w:rsid w:val="00A13D90"/>
    <w:rsid w:val="00A172F3"/>
    <w:rsid w:val="00A236BE"/>
    <w:rsid w:val="00A24120"/>
    <w:rsid w:val="00A30731"/>
    <w:rsid w:val="00A45F75"/>
    <w:rsid w:val="00A46F26"/>
    <w:rsid w:val="00A47478"/>
    <w:rsid w:val="00A47536"/>
    <w:rsid w:val="00A55E1A"/>
    <w:rsid w:val="00A6519F"/>
    <w:rsid w:val="00A672CA"/>
    <w:rsid w:val="00A71BD1"/>
    <w:rsid w:val="00A74E07"/>
    <w:rsid w:val="00A77600"/>
    <w:rsid w:val="00A81DB7"/>
    <w:rsid w:val="00A827CD"/>
    <w:rsid w:val="00A83F87"/>
    <w:rsid w:val="00A86ED9"/>
    <w:rsid w:val="00A91F9C"/>
    <w:rsid w:val="00AA72D0"/>
    <w:rsid w:val="00AB1E54"/>
    <w:rsid w:val="00AB4B11"/>
    <w:rsid w:val="00AC18A0"/>
    <w:rsid w:val="00AC3EB6"/>
    <w:rsid w:val="00AD1B11"/>
    <w:rsid w:val="00AD22F0"/>
    <w:rsid w:val="00AD2BFE"/>
    <w:rsid w:val="00AD7B20"/>
    <w:rsid w:val="00AE26AA"/>
    <w:rsid w:val="00AF1DFE"/>
    <w:rsid w:val="00AF393F"/>
    <w:rsid w:val="00AF3D30"/>
    <w:rsid w:val="00AF43AF"/>
    <w:rsid w:val="00AF4755"/>
    <w:rsid w:val="00AF4F2B"/>
    <w:rsid w:val="00B0736A"/>
    <w:rsid w:val="00B20712"/>
    <w:rsid w:val="00B23389"/>
    <w:rsid w:val="00B25383"/>
    <w:rsid w:val="00B25CA9"/>
    <w:rsid w:val="00B2702B"/>
    <w:rsid w:val="00B3039E"/>
    <w:rsid w:val="00B33336"/>
    <w:rsid w:val="00B37282"/>
    <w:rsid w:val="00B37C07"/>
    <w:rsid w:val="00B409AA"/>
    <w:rsid w:val="00B41794"/>
    <w:rsid w:val="00B42808"/>
    <w:rsid w:val="00B42B35"/>
    <w:rsid w:val="00B47CB5"/>
    <w:rsid w:val="00B50466"/>
    <w:rsid w:val="00B51A12"/>
    <w:rsid w:val="00B57678"/>
    <w:rsid w:val="00B61A5B"/>
    <w:rsid w:val="00B6454F"/>
    <w:rsid w:val="00B64CFA"/>
    <w:rsid w:val="00B707C9"/>
    <w:rsid w:val="00B709F9"/>
    <w:rsid w:val="00B70A58"/>
    <w:rsid w:val="00B70FCA"/>
    <w:rsid w:val="00B7367C"/>
    <w:rsid w:val="00B73FCF"/>
    <w:rsid w:val="00B76EC5"/>
    <w:rsid w:val="00B81D11"/>
    <w:rsid w:val="00B84E13"/>
    <w:rsid w:val="00B85D4F"/>
    <w:rsid w:val="00B93629"/>
    <w:rsid w:val="00B96E09"/>
    <w:rsid w:val="00BA1578"/>
    <w:rsid w:val="00BA5DA1"/>
    <w:rsid w:val="00BB1449"/>
    <w:rsid w:val="00BB2F55"/>
    <w:rsid w:val="00BC0FA4"/>
    <w:rsid w:val="00BC5384"/>
    <w:rsid w:val="00BC7305"/>
    <w:rsid w:val="00BE0ED0"/>
    <w:rsid w:val="00BE4910"/>
    <w:rsid w:val="00BE7CDF"/>
    <w:rsid w:val="00BF21F7"/>
    <w:rsid w:val="00BF2711"/>
    <w:rsid w:val="00BF59F3"/>
    <w:rsid w:val="00BF7995"/>
    <w:rsid w:val="00C02265"/>
    <w:rsid w:val="00C023B1"/>
    <w:rsid w:val="00C027C9"/>
    <w:rsid w:val="00C044CC"/>
    <w:rsid w:val="00C17490"/>
    <w:rsid w:val="00C27A9E"/>
    <w:rsid w:val="00C312D0"/>
    <w:rsid w:val="00C322E8"/>
    <w:rsid w:val="00C3333D"/>
    <w:rsid w:val="00C35F0A"/>
    <w:rsid w:val="00C37220"/>
    <w:rsid w:val="00C37752"/>
    <w:rsid w:val="00C40E7C"/>
    <w:rsid w:val="00C443DA"/>
    <w:rsid w:val="00C446DD"/>
    <w:rsid w:val="00C510D2"/>
    <w:rsid w:val="00C54C77"/>
    <w:rsid w:val="00C64497"/>
    <w:rsid w:val="00C64817"/>
    <w:rsid w:val="00C67C10"/>
    <w:rsid w:val="00C7118F"/>
    <w:rsid w:val="00C71903"/>
    <w:rsid w:val="00C71EBB"/>
    <w:rsid w:val="00C7356F"/>
    <w:rsid w:val="00C746A8"/>
    <w:rsid w:val="00C748EA"/>
    <w:rsid w:val="00C7539C"/>
    <w:rsid w:val="00C77FC0"/>
    <w:rsid w:val="00C81B74"/>
    <w:rsid w:val="00C83678"/>
    <w:rsid w:val="00C87255"/>
    <w:rsid w:val="00C93184"/>
    <w:rsid w:val="00C942B9"/>
    <w:rsid w:val="00C959E6"/>
    <w:rsid w:val="00CA0A4F"/>
    <w:rsid w:val="00CA3E6C"/>
    <w:rsid w:val="00CB21B3"/>
    <w:rsid w:val="00CB4A56"/>
    <w:rsid w:val="00CC688B"/>
    <w:rsid w:val="00CD4828"/>
    <w:rsid w:val="00CD6876"/>
    <w:rsid w:val="00CD71DB"/>
    <w:rsid w:val="00CE3E00"/>
    <w:rsid w:val="00CF0337"/>
    <w:rsid w:val="00CF70F7"/>
    <w:rsid w:val="00D0014E"/>
    <w:rsid w:val="00D01676"/>
    <w:rsid w:val="00D02FF5"/>
    <w:rsid w:val="00D06EEE"/>
    <w:rsid w:val="00D162B5"/>
    <w:rsid w:val="00D23182"/>
    <w:rsid w:val="00D241C9"/>
    <w:rsid w:val="00D248ED"/>
    <w:rsid w:val="00D26D0A"/>
    <w:rsid w:val="00D30F1E"/>
    <w:rsid w:val="00D3148F"/>
    <w:rsid w:val="00D335B8"/>
    <w:rsid w:val="00D5325E"/>
    <w:rsid w:val="00D551A8"/>
    <w:rsid w:val="00D559BC"/>
    <w:rsid w:val="00D56CE1"/>
    <w:rsid w:val="00D609DC"/>
    <w:rsid w:val="00D64132"/>
    <w:rsid w:val="00D653A4"/>
    <w:rsid w:val="00D6651C"/>
    <w:rsid w:val="00D766C1"/>
    <w:rsid w:val="00D80C88"/>
    <w:rsid w:val="00D81B22"/>
    <w:rsid w:val="00D877C9"/>
    <w:rsid w:val="00D90204"/>
    <w:rsid w:val="00D90E7E"/>
    <w:rsid w:val="00D9104C"/>
    <w:rsid w:val="00D93068"/>
    <w:rsid w:val="00DA1453"/>
    <w:rsid w:val="00DA3F77"/>
    <w:rsid w:val="00DB1BEB"/>
    <w:rsid w:val="00DC103A"/>
    <w:rsid w:val="00DC39FE"/>
    <w:rsid w:val="00DC6DB5"/>
    <w:rsid w:val="00DD13F6"/>
    <w:rsid w:val="00DD4ABD"/>
    <w:rsid w:val="00DD5D85"/>
    <w:rsid w:val="00DE1E95"/>
    <w:rsid w:val="00DE37E3"/>
    <w:rsid w:val="00DE463A"/>
    <w:rsid w:val="00DF0C29"/>
    <w:rsid w:val="00DF68A0"/>
    <w:rsid w:val="00DF7099"/>
    <w:rsid w:val="00E003F3"/>
    <w:rsid w:val="00E02104"/>
    <w:rsid w:val="00E071B6"/>
    <w:rsid w:val="00E11C31"/>
    <w:rsid w:val="00E157CA"/>
    <w:rsid w:val="00E15D8B"/>
    <w:rsid w:val="00E26F5C"/>
    <w:rsid w:val="00E30023"/>
    <w:rsid w:val="00E31BA3"/>
    <w:rsid w:val="00E37B73"/>
    <w:rsid w:val="00E41961"/>
    <w:rsid w:val="00E50479"/>
    <w:rsid w:val="00E504C2"/>
    <w:rsid w:val="00E5115C"/>
    <w:rsid w:val="00E553D3"/>
    <w:rsid w:val="00E55621"/>
    <w:rsid w:val="00E601E1"/>
    <w:rsid w:val="00E605E7"/>
    <w:rsid w:val="00E635F0"/>
    <w:rsid w:val="00E665AC"/>
    <w:rsid w:val="00E70409"/>
    <w:rsid w:val="00E827FE"/>
    <w:rsid w:val="00E8452B"/>
    <w:rsid w:val="00E853CA"/>
    <w:rsid w:val="00E9043C"/>
    <w:rsid w:val="00E932BE"/>
    <w:rsid w:val="00E93A69"/>
    <w:rsid w:val="00E943D1"/>
    <w:rsid w:val="00E95BF7"/>
    <w:rsid w:val="00EA2ED0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C68EF"/>
    <w:rsid w:val="00ED37DF"/>
    <w:rsid w:val="00ED50D8"/>
    <w:rsid w:val="00ED6214"/>
    <w:rsid w:val="00EE2DE8"/>
    <w:rsid w:val="00EE6E71"/>
    <w:rsid w:val="00EE7A51"/>
    <w:rsid w:val="00EF0DA3"/>
    <w:rsid w:val="00EF0E9E"/>
    <w:rsid w:val="00EF1348"/>
    <w:rsid w:val="00EF53DC"/>
    <w:rsid w:val="00EF779A"/>
    <w:rsid w:val="00F00D12"/>
    <w:rsid w:val="00F0162A"/>
    <w:rsid w:val="00F05F85"/>
    <w:rsid w:val="00F16951"/>
    <w:rsid w:val="00F22933"/>
    <w:rsid w:val="00F2443E"/>
    <w:rsid w:val="00F2704F"/>
    <w:rsid w:val="00F31281"/>
    <w:rsid w:val="00F32ADA"/>
    <w:rsid w:val="00F32CFD"/>
    <w:rsid w:val="00F4445B"/>
    <w:rsid w:val="00F444FA"/>
    <w:rsid w:val="00F478CD"/>
    <w:rsid w:val="00F518C6"/>
    <w:rsid w:val="00F52B10"/>
    <w:rsid w:val="00F60DAE"/>
    <w:rsid w:val="00F62353"/>
    <w:rsid w:val="00F64677"/>
    <w:rsid w:val="00F64680"/>
    <w:rsid w:val="00F66522"/>
    <w:rsid w:val="00F66DB7"/>
    <w:rsid w:val="00F70253"/>
    <w:rsid w:val="00F75A21"/>
    <w:rsid w:val="00F81BF4"/>
    <w:rsid w:val="00F82009"/>
    <w:rsid w:val="00F92293"/>
    <w:rsid w:val="00F930CA"/>
    <w:rsid w:val="00F97D09"/>
    <w:rsid w:val="00FA0C19"/>
    <w:rsid w:val="00FA6598"/>
    <w:rsid w:val="00FA662D"/>
    <w:rsid w:val="00FB2FD4"/>
    <w:rsid w:val="00FC0203"/>
    <w:rsid w:val="00FC02F9"/>
    <w:rsid w:val="00FC0D3E"/>
    <w:rsid w:val="00FC231C"/>
    <w:rsid w:val="00FD401D"/>
    <w:rsid w:val="00FD5187"/>
    <w:rsid w:val="00FD578E"/>
    <w:rsid w:val="00FD6527"/>
    <w:rsid w:val="00FD6D04"/>
    <w:rsid w:val="00FD7539"/>
    <w:rsid w:val="00FE02B7"/>
    <w:rsid w:val="00FE0ACF"/>
    <w:rsid w:val="00FE139C"/>
    <w:rsid w:val="00FE16DB"/>
    <w:rsid w:val="00FE17AB"/>
    <w:rsid w:val="00FE302D"/>
    <w:rsid w:val="00FE328A"/>
    <w:rsid w:val="00FE569A"/>
    <w:rsid w:val="00FF43AB"/>
    <w:rsid w:val="00FF4949"/>
    <w:rsid w:val="00FF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88C178C-5222-456B-B97B-9429908E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2A7EB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7EBA"/>
  </w:style>
  <w:style w:type="paragraph" w:styleId="a6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8">
    <w:name w:val="footnote text"/>
    <w:basedOn w:val="a"/>
    <w:semiHidden/>
    <w:rsid w:val="00857634"/>
    <w:rPr>
      <w:sz w:val="20"/>
      <w:szCs w:val="20"/>
    </w:rPr>
  </w:style>
  <w:style w:type="paragraph" w:styleId="a9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6D3679"/>
    <w:pPr>
      <w:tabs>
        <w:tab w:val="right" w:leader="dot" w:pos="9889"/>
      </w:tabs>
      <w:spacing w:before="0" w:line="360" w:lineRule="auto"/>
    </w:pPr>
    <w:rPr>
      <w:b/>
      <w:bCs/>
      <w:szCs w:val="20"/>
    </w:rPr>
  </w:style>
  <w:style w:type="paragraph" w:styleId="20">
    <w:name w:val="toc 2"/>
    <w:basedOn w:val="a"/>
    <w:next w:val="a"/>
    <w:autoRedefine/>
    <w:uiPriority w:val="39"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b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c">
    <w:name w:val="footnote reference"/>
    <w:semiHidden/>
    <w:rsid w:val="00857634"/>
    <w:rPr>
      <w:vertAlign w:val="superscript"/>
    </w:rPr>
  </w:style>
  <w:style w:type="paragraph" w:customStyle="1" w:styleId="ad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e">
    <w:name w:val="Body Text Indent"/>
    <w:basedOn w:val="a"/>
    <w:rsid w:val="00A71BD1"/>
    <w:pPr>
      <w:spacing w:after="120"/>
      <w:ind w:left="283"/>
    </w:pPr>
  </w:style>
  <w:style w:type="paragraph" w:styleId="af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1">
    <w:name w:val="Strong"/>
    <w:basedOn w:val="a0"/>
    <w:uiPriority w:val="22"/>
    <w:qFormat/>
    <w:rsid w:val="00073564"/>
    <w:rPr>
      <w:b/>
      <w:bCs/>
    </w:rPr>
  </w:style>
  <w:style w:type="character" w:styleId="af2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3">
    <w:name w:val="Emphasis"/>
    <w:basedOn w:val="a0"/>
    <w:qFormat/>
    <w:rsid w:val="005C77FE"/>
    <w:rPr>
      <w:i/>
      <w:iCs/>
    </w:rPr>
  </w:style>
  <w:style w:type="character" w:styleId="af4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paragraph" w:styleId="21">
    <w:name w:val="Body Text 2"/>
    <w:basedOn w:val="a"/>
    <w:link w:val="22"/>
    <w:unhideWhenUsed/>
    <w:rsid w:val="007F505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F50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9711-6C95-4C9B-A891-35ED052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</Template>
  <TotalTime>83</TotalTime>
  <Pages>2</Pages>
  <Words>227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 Роман Евгеньевич</cp:lastModifiedBy>
  <cp:revision>11</cp:revision>
  <cp:lastPrinted>2017-03-15T13:47:00Z</cp:lastPrinted>
  <dcterms:created xsi:type="dcterms:W3CDTF">2019-04-02T08:39:00Z</dcterms:created>
  <dcterms:modified xsi:type="dcterms:W3CDTF">2019-05-14T08:10:00Z</dcterms:modified>
</cp:coreProperties>
</file>